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FAB01" w14:textId="77777777" w:rsidR="00314B81" w:rsidRPr="00F03EB9" w:rsidRDefault="002A7BDC">
      <w:pPr>
        <w:keepNext/>
        <w:spacing w:after="0" w:line="240" w:lineRule="auto"/>
        <w:jc w:val="center"/>
        <w:outlineLvl w:val="0"/>
        <w:rPr>
          <w:rFonts w:ascii="Times New Roman" w:eastAsia="Calibri" w:hAnsi="Times New Roman" w:cs="Times New Roman"/>
          <w:b/>
          <w:bCs/>
          <w:color w:val="00000A"/>
          <w:kern w:val="2"/>
          <w:sz w:val="32"/>
          <w:szCs w:val="32"/>
          <w:lang w:eastAsia="ar-SA"/>
        </w:rPr>
      </w:pPr>
      <w:r w:rsidRPr="00F03EB9">
        <w:rPr>
          <w:rFonts w:ascii="Times New Roman" w:hAnsi="Times New Roman" w:cs="Times New Roman"/>
          <w:noProof/>
        </w:rPr>
        <w:drawing>
          <wp:inline distT="0" distB="0" distL="0" distR="0" wp14:anchorId="46374A2E" wp14:editId="5225B2D5">
            <wp:extent cx="638175" cy="10953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638175" cy="1095375"/>
                    </a:xfrm>
                    <a:prstGeom prst="rect">
                      <a:avLst/>
                    </a:prstGeom>
                  </pic:spPr>
                </pic:pic>
              </a:graphicData>
            </a:graphic>
          </wp:inline>
        </w:drawing>
      </w:r>
    </w:p>
    <w:p w14:paraId="5D70354E" w14:textId="77777777" w:rsidR="00314B81" w:rsidRPr="00F03EB9" w:rsidRDefault="002A7BDC">
      <w:pPr>
        <w:keepNext/>
        <w:spacing w:after="0" w:line="240" w:lineRule="auto"/>
        <w:jc w:val="center"/>
        <w:outlineLvl w:val="0"/>
        <w:rPr>
          <w:rFonts w:ascii="Times New Roman" w:eastAsia="Times New Roman" w:hAnsi="Times New Roman" w:cs="Times New Roman"/>
          <w:b/>
          <w:sz w:val="32"/>
          <w:szCs w:val="32"/>
          <w:lang w:val="x-none" w:eastAsia="x-none"/>
        </w:rPr>
      </w:pPr>
      <w:r w:rsidRPr="00F03EB9">
        <w:rPr>
          <w:rFonts w:ascii="Times New Roman" w:eastAsia="Times New Roman" w:hAnsi="Times New Roman" w:cs="Times New Roman"/>
          <w:b/>
          <w:sz w:val="32"/>
          <w:szCs w:val="32"/>
          <w:lang w:val="x-none" w:eastAsia="x-none"/>
        </w:rPr>
        <w:t>ПОСТАНОВЛЕНИЕ</w:t>
      </w:r>
    </w:p>
    <w:p w14:paraId="34B9D96A" w14:textId="77777777" w:rsidR="00314B81" w:rsidRPr="00F03EB9" w:rsidRDefault="002A7BDC">
      <w:pPr>
        <w:keepNext/>
        <w:spacing w:after="0" w:line="240" w:lineRule="auto"/>
        <w:jc w:val="center"/>
        <w:outlineLvl w:val="3"/>
        <w:rPr>
          <w:rFonts w:ascii="Times New Roman" w:eastAsia="Times New Roman" w:hAnsi="Times New Roman" w:cs="Times New Roman"/>
          <w:b/>
          <w:sz w:val="24"/>
          <w:szCs w:val="24"/>
          <w:lang w:val="x-none" w:eastAsia="x-none"/>
        </w:rPr>
      </w:pPr>
      <w:r w:rsidRPr="00F03EB9">
        <w:rPr>
          <w:rFonts w:ascii="Times New Roman" w:eastAsia="Times New Roman" w:hAnsi="Times New Roman" w:cs="Times New Roman"/>
          <w:b/>
          <w:sz w:val="24"/>
          <w:szCs w:val="24"/>
          <w:lang w:val="x-none" w:eastAsia="x-none"/>
        </w:rPr>
        <w:t>АДМИНИСТРАЦИИ ЛАСКАРИХИНСКОГО СЕЛЬСКОГО ПОСЕЛЕНИЯ</w:t>
      </w:r>
    </w:p>
    <w:p w14:paraId="58D67672" w14:textId="77777777" w:rsidR="00314B81" w:rsidRPr="00F03EB9" w:rsidRDefault="002A7BDC">
      <w:pPr>
        <w:keepNext/>
        <w:spacing w:after="0" w:line="240" w:lineRule="auto"/>
        <w:jc w:val="center"/>
        <w:outlineLvl w:val="1"/>
        <w:rPr>
          <w:rFonts w:ascii="Times New Roman" w:eastAsia="Times New Roman" w:hAnsi="Times New Roman" w:cs="Times New Roman"/>
          <w:b/>
          <w:bCs/>
          <w:i/>
          <w:iCs/>
          <w:sz w:val="24"/>
          <w:szCs w:val="24"/>
          <w:lang w:val="x-none" w:eastAsia="en-US"/>
        </w:rPr>
      </w:pPr>
      <w:r w:rsidRPr="00F03EB9">
        <w:rPr>
          <w:rFonts w:ascii="Times New Roman" w:eastAsia="Times New Roman" w:hAnsi="Times New Roman" w:cs="Times New Roman"/>
          <w:b/>
          <w:bCs/>
          <w:iCs/>
          <w:sz w:val="24"/>
          <w:szCs w:val="24"/>
          <w:lang w:val="x-none" w:eastAsia="en-US"/>
        </w:rPr>
        <w:t>КИНЕШЕМСКОГО</w:t>
      </w:r>
      <w:r w:rsidRPr="00F03EB9">
        <w:rPr>
          <w:rFonts w:ascii="Times New Roman" w:eastAsia="Times New Roman" w:hAnsi="Times New Roman" w:cs="Times New Roman"/>
          <w:b/>
          <w:bCs/>
          <w:i/>
          <w:iCs/>
          <w:sz w:val="24"/>
          <w:szCs w:val="24"/>
          <w:lang w:val="x-none" w:eastAsia="en-US"/>
        </w:rPr>
        <w:t xml:space="preserve"> </w:t>
      </w:r>
      <w:r w:rsidRPr="00F03EB9">
        <w:rPr>
          <w:rFonts w:ascii="Times New Roman" w:eastAsia="Times New Roman" w:hAnsi="Times New Roman" w:cs="Times New Roman"/>
          <w:b/>
          <w:bCs/>
          <w:iCs/>
          <w:sz w:val="24"/>
          <w:szCs w:val="24"/>
          <w:lang w:val="x-none" w:eastAsia="en-US"/>
        </w:rPr>
        <w:t>МУНИЦИПАЛЬНОГО РАЙОНА</w:t>
      </w:r>
    </w:p>
    <w:p w14:paraId="368AE36F" w14:textId="77777777" w:rsidR="00314B81" w:rsidRPr="00F03EB9" w:rsidRDefault="00314B81">
      <w:pPr>
        <w:spacing w:after="0" w:line="240" w:lineRule="auto"/>
        <w:jc w:val="center"/>
        <w:rPr>
          <w:rFonts w:ascii="Times New Roman" w:eastAsia="Times New Roman" w:hAnsi="Times New Roman" w:cs="Times New Roman"/>
          <w:sz w:val="28"/>
          <w:szCs w:val="28"/>
        </w:rPr>
      </w:pPr>
    </w:p>
    <w:p w14:paraId="0943E202" w14:textId="2B407985" w:rsidR="00314B81" w:rsidRPr="00F03EB9" w:rsidRDefault="002A7BDC" w:rsidP="00474E33">
      <w:pPr>
        <w:spacing w:after="0" w:line="240" w:lineRule="auto"/>
        <w:jc w:val="center"/>
        <w:rPr>
          <w:rFonts w:ascii="Times New Roman" w:hAnsi="Times New Roman" w:cs="Times New Roman"/>
          <w:sz w:val="28"/>
          <w:szCs w:val="28"/>
        </w:rPr>
      </w:pPr>
      <w:r w:rsidRPr="00F03EB9">
        <w:rPr>
          <w:rFonts w:ascii="Times New Roman" w:hAnsi="Times New Roman" w:cs="Times New Roman"/>
          <w:sz w:val="28"/>
          <w:szCs w:val="28"/>
        </w:rPr>
        <w:t xml:space="preserve">от </w:t>
      </w:r>
      <w:r w:rsidR="00474E33" w:rsidRPr="00F03EB9">
        <w:rPr>
          <w:rFonts w:ascii="Times New Roman" w:hAnsi="Times New Roman" w:cs="Times New Roman"/>
          <w:sz w:val="28"/>
          <w:szCs w:val="28"/>
        </w:rPr>
        <w:t>1</w:t>
      </w:r>
      <w:r w:rsidR="00E95442" w:rsidRPr="00F03EB9">
        <w:rPr>
          <w:rFonts w:ascii="Times New Roman" w:hAnsi="Times New Roman" w:cs="Times New Roman"/>
          <w:sz w:val="28"/>
          <w:szCs w:val="28"/>
        </w:rPr>
        <w:t>7</w:t>
      </w:r>
      <w:r w:rsidRPr="00F03EB9">
        <w:rPr>
          <w:rFonts w:ascii="Times New Roman" w:hAnsi="Times New Roman" w:cs="Times New Roman"/>
          <w:sz w:val="28"/>
          <w:szCs w:val="28"/>
        </w:rPr>
        <w:t xml:space="preserve"> </w:t>
      </w:r>
      <w:r w:rsidR="00E95442" w:rsidRPr="00F03EB9">
        <w:rPr>
          <w:rFonts w:ascii="Times New Roman" w:hAnsi="Times New Roman" w:cs="Times New Roman"/>
          <w:sz w:val="28"/>
          <w:szCs w:val="28"/>
        </w:rPr>
        <w:t>октября</w:t>
      </w:r>
      <w:r w:rsidRPr="00F03EB9">
        <w:rPr>
          <w:rFonts w:ascii="Times New Roman" w:hAnsi="Times New Roman" w:cs="Times New Roman"/>
          <w:sz w:val="28"/>
          <w:szCs w:val="28"/>
        </w:rPr>
        <w:t xml:space="preserve"> 2023 года № </w:t>
      </w:r>
      <w:r w:rsidR="00E95442" w:rsidRPr="00F03EB9">
        <w:rPr>
          <w:rFonts w:ascii="Times New Roman" w:hAnsi="Times New Roman" w:cs="Times New Roman"/>
          <w:sz w:val="28"/>
          <w:szCs w:val="28"/>
        </w:rPr>
        <w:t>68</w:t>
      </w:r>
    </w:p>
    <w:p w14:paraId="0C42218C" w14:textId="77777777" w:rsidR="00314B81" w:rsidRPr="00F03EB9" w:rsidRDefault="002A7BDC">
      <w:pPr>
        <w:spacing w:after="0" w:line="240" w:lineRule="auto"/>
        <w:jc w:val="center"/>
        <w:rPr>
          <w:rFonts w:ascii="Times New Roman" w:eastAsia="Times New Roman" w:hAnsi="Times New Roman" w:cs="Times New Roman"/>
          <w:sz w:val="28"/>
          <w:szCs w:val="28"/>
        </w:rPr>
      </w:pPr>
      <w:r w:rsidRPr="00F03EB9">
        <w:rPr>
          <w:rFonts w:ascii="Times New Roman" w:eastAsia="Times New Roman" w:hAnsi="Times New Roman" w:cs="Times New Roman"/>
          <w:sz w:val="28"/>
          <w:szCs w:val="28"/>
        </w:rPr>
        <w:t>д. Ласкариха</w:t>
      </w:r>
    </w:p>
    <w:p w14:paraId="600DC1E3" w14:textId="77777777" w:rsidR="00314B81" w:rsidRPr="00F03EB9" w:rsidRDefault="00314B81">
      <w:pPr>
        <w:spacing w:after="0" w:line="240" w:lineRule="auto"/>
        <w:ind w:firstLine="709"/>
        <w:jc w:val="center"/>
        <w:rPr>
          <w:rFonts w:ascii="Times New Roman" w:hAnsi="Times New Roman" w:cs="Times New Roman"/>
          <w:sz w:val="28"/>
          <w:szCs w:val="28"/>
        </w:rPr>
      </w:pPr>
    </w:p>
    <w:p w14:paraId="0AD40CFE" w14:textId="0C98FF22" w:rsidR="00314B81" w:rsidRPr="00F03EB9" w:rsidRDefault="002A7BDC" w:rsidP="00DB5903">
      <w:pPr>
        <w:pStyle w:val="a6"/>
        <w:spacing w:after="0" w:line="240" w:lineRule="auto"/>
        <w:rPr>
          <w:rFonts w:ascii="Times New Roman" w:hAnsi="Times New Roman" w:cs="Times New Roman"/>
          <w:b/>
          <w:sz w:val="28"/>
          <w:szCs w:val="28"/>
        </w:rPr>
      </w:pPr>
      <w:r w:rsidRPr="00F03EB9">
        <w:rPr>
          <w:rFonts w:ascii="Times New Roman" w:hAnsi="Times New Roman" w:cs="Times New Roman"/>
          <w:b/>
          <w:sz w:val="28"/>
          <w:szCs w:val="28"/>
        </w:rPr>
        <w:t>Об утверждении отчета об исполнении бюджета Ласкарихинского сел</w:t>
      </w:r>
      <w:r w:rsidR="00DB5903" w:rsidRPr="00F03EB9">
        <w:rPr>
          <w:rFonts w:ascii="Times New Roman" w:hAnsi="Times New Roman" w:cs="Times New Roman"/>
          <w:b/>
          <w:sz w:val="28"/>
          <w:szCs w:val="28"/>
        </w:rPr>
        <w:t>ь</w:t>
      </w:r>
      <w:r w:rsidRPr="00F03EB9">
        <w:rPr>
          <w:rFonts w:ascii="Times New Roman" w:hAnsi="Times New Roman" w:cs="Times New Roman"/>
          <w:b/>
          <w:sz w:val="28"/>
          <w:szCs w:val="28"/>
        </w:rPr>
        <w:t xml:space="preserve">ского поселения за </w:t>
      </w:r>
      <w:r w:rsidR="00B14BFE" w:rsidRPr="00F03EB9">
        <w:rPr>
          <w:rFonts w:ascii="Times New Roman" w:hAnsi="Times New Roman" w:cs="Times New Roman"/>
          <w:b/>
          <w:sz w:val="28"/>
          <w:szCs w:val="28"/>
        </w:rPr>
        <w:t>3</w:t>
      </w:r>
      <w:r w:rsidRPr="00F03EB9">
        <w:rPr>
          <w:rFonts w:ascii="Times New Roman" w:hAnsi="Times New Roman" w:cs="Times New Roman"/>
          <w:b/>
          <w:sz w:val="28"/>
          <w:szCs w:val="28"/>
        </w:rPr>
        <w:t xml:space="preserve"> квартал 2023 года</w:t>
      </w:r>
    </w:p>
    <w:p w14:paraId="0403127E" w14:textId="77777777" w:rsidR="00314B81" w:rsidRPr="00F03EB9" w:rsidRDefault="00314B81">
      <w:pPr>
        <w:pStyle w:val="a6"/>
        <w:suppressAutoHyphens w:val="0"/>
        <w:spacing w:after="0" w:line="240" w:lineRule="auto"/>
        <w:ind w:firstLine="709"/>
        <w:jc w:val="both"/>
        <w:rPr>
          <w:rFonts w:ascii="Times New Roman" w:hAnsi="Times New Roman" w:cs="Times New Roman"/>
        </w:rPr>
      </w:pPr>
    </w:p>
    <w:p w14:paraId="04E91151" w14:textId="77777777" w:rsidR="00314B81" w:rsidRPr="00F03EB9" w:rsidRDefault="002A7BDC" w:rsidP="00DB5903">
      <w:pPr>
        <w:spacing w:after="0" w:line="240" w:lineRule="auto"/>
        <w:ind w:firstLine="709"/>
        <w:jc w:val="both"/>
        <w:rPr>
          <w:rFonts w:ascii="Times New Roman" w:hAnsi="Times New Roman" w:cs="Times New Roman"/>
        </w:rPr>
      </w:pPr>
      <w:r w:rsidRPr="00F03EB9">
        <w:rPr>
          <w:rFonts w:ascii="Times New Roman" w:hAnsi="Times New Roman" w:cs="Times New Roman"/>
          <w:sz w:val="28"/>
          <w:szCs w:val="28"/>
        </w:rPr>
        <w:t xml:space="preserve">В соответствии со статьей 264.2 Бюджетного кодекса Российской Федерации, Положением о бюджетном процессе в Ласкарихинском сельском поселении, администрация Ласкарихинского сельского поселения </w:t>
      </w:r>
      <w:r w:rsidRPr="00F03EB9">
        <w:rPr>
          <w:rFonts w:ascii="Times New Roman" w:hAnsi="Times New Roman" w:cs="Times New Roman"/>
          <w:b/>
          <w:sz w:val="28"/>
          <w:szCs w:val="28"/>
        </w:rPr>
        <w:t>постановляет</w:t>
      </w:r>
      <w:r w:rsidRPr="00F03EB9">
        <w:rPr>
          <w:rFonts w:ascii="Times New Roman" w:hAnsi="Times New Roman" w:cs="Times New Roman"/>
          <w:sz w:val="28"/>
          <w:szCs w:val="28"/>
        </w:rPr>
        <w:t>:</w:t>
      </w:r>
    </w:p>
    <w:p w14:paraId="7C4A03F9" w14:textId="3172C6CC" w:rsidR="00314B81" w:rsidRPr="00F03EB9" w:rsidRDefault="002A7BDC" w:rsidP="00DB5903">
      <w:pPr>
        <w:pStyle w:val="a6"/>
        <w:spacing w:after="0" w:line="240" w:lineRule="auto"/>
        <w:ind w:firstLine="709"/>
        <w:jc w:val="both"/>
        <w:rPr>
          <w:rFonts w:ascii="Times New Roman" w:hAnsi="Times New Roman" w:cs="Times New Roman"/>
        </w:rPr>
      </w:pPr>
      <w:r w:rsidRPr="00F03EB9">
        <w:rPr>
          <w:rFonts w:ascii="Times New Roman" w:hAnsi="Times New Roman" w:cs="Times New Roman"/>
          <w:sz w:val="28"/>
          <w:szCs w:val="28"/>
        </w:rPr>
        <w:t xml:space="preserve">1. Утвердить прилагаемый отчет об исполнении бюджета Ласкарихинского сельского поселения за </w:t>
      </w:r>
      <w:r w:rsidR="00B14BFE" w:rsidRPr="00F03EB9">
        <w:rPr>
          <w:rFonts w:ascii="Times New Roman" w:hAnsi="Times New Roman" w:cs="Times New Roman"/>
          <w:sz w:val="28"/>
          <w:szCs w:val="28"/>
        </w:rPr>
        <w:t>3</w:t>
      </w:r>
      <w:r w:rsidRPr="00F03EB9">
        <w:rPr>
          <w:rFonts w:ascii="Times New Roman" w:hAnsi="Times New Roman" w:cs="Times New Roman"/>
          <w:sz w:val="28"/>
          <w:szCs w:val="28"/>
        </w:rPr>
        <w:t xml:space="preserve"> квартал 2023 года.</w:t>
      </w:r>
    </w:p>
    <w:p w14:paraId="3E876676" w14:textId="77777777" w:rsidR="00314B81" w:rsidRPr="00F03EB9" w:rsidRDefault="002A7BDC" w:rsidP="00DB5903">
      <w:pPr>
        <w:spacing w:after="0" w:line="240" w:lineRule="auto"/>
        <w:ind w:firstLine="709"/>
        <w:jc w:val="both"/>
        <w:rPr>
          <w:rFonts w:ascii="Times New Roman" w:hAnsi="Times New Roman" w:cs="Times New Roman"/>
        </w:rPr>
      </w:pPr>
      <w:r w:rsidRPr="00F03EB9">
        <w:rPr>
          <w:rFonts w:ascii="Times New Roman" w:hAnsi="Times New Roman" w:cs="Times New Roman"/>
          <w:sz w:val="28"/>
          <w:szCs w:val="28"/>
        </w:rPr>
        <w:t>2. Направить настоящее постановление в Совет Ласкарихинского сельского поселения.</w:t>
      </w:r>
    </w:p>
    <w:p w14:paraId="6B729235" w14:textId="77777777" w:rsidR="00314B81" w:rsidRPr="00F03EB9" w:rsidRDefault="002A7BDC" w:rsidP="00DB5903">
      <w:pPr>
        <w:spacing w:after="0" w:line="240" w:lineRule="auto"/>
        <w:ind w:firstLine="709"/>
        <w:jc w:val="both"/>
        <w:rPr>
          <w:rFonts w:ascii="Times New Roman" w:hAnsi="Times New Roman" w:cs="Times New Roman"/>
        </w:rPr>
      </w:pPr>
      <w:r w:rsidRPr="00F03EB9">
        <w:rPr>
          <w:rFonts w:ascii="Times New Roman" w:hAnsi="Times New Roman" w:cs="Times New Roman"/>
          <w:sz w:val="28"/>
          <w:szCs w:val="28"/>
        </w:rPr>
        <w:t>3. Настоящее постановление вступает в силу после его официального обнародования.</w:t>
      </w:r>
    </w:p>
    <w:p w14:paraId="255FF730" w14:textId="3EC8D2DC" w:rsidR="00314B81" w:rsidRPr="00F03EB9" w:rsidRDefault="002A7BDC" w:rsidP="00DB5903">
      <w:pPr>
        <w:spacing w:after="0" w:line="240" w:lineRule="auto"/>
        <w:ind w:firstLine="709"/>
        <w:jc w:val="both"/>
        <w:rPr>
          <w:rFonts w:ascii="Times New Roman" w:hAnsi="Times New Roman" w:cs="Times New Roman"/>
        </w:rPr>
      </w:pPr>
      <w:r w:rsidRPr="00F03EB9">
        <w:rPr>
          <w:rFonts w:ascii="Times New Roman" w:hAnsi="Times New Roman" w:cs="Times New Roman"/>
          <w:sz w:val="28"/>
          <w:szCs w:val="28"/>
        </w:rPr>
        <w:t xml:space="preserve">4. Сведения о ходе исполнения бюджета Ласкарихинского сельского поселения численности муниципальных служащих, работников муниципальных учреждений и затратах на их денежное содержание за </w:t>
      </w:r>
      <w:r w:rsidR="00B14BFE" w:rsidRPr="00F03EB9">
        <w:rPr>
          <w:rFonts w:ascii="Times New Roman" w:hAnsi="Times New Roman" w:cs="Times New Roman"/>
          <w:sz w:val="28"/>
          <w:szCs w:val="28"/>
        </w:rPr>
        <w:t>3</w:t>
      </w:r>
      <w:r w:rsidRPr="00F03EB9">
        <w:rPr>
          <w:rFonts w:ascii="Times New Roman" w:hAnsi="Times New Roman" w:cs="Times New Roman"/>
          <w:sz w:val="28"/>
          <w:szCs w:val="28"/>
        </w:rPr>
        <w:t xml:space="preserve"> квартал 2023 года, в полном объеме, отчет об исполнении бюджета Ласкарихинского сельского поселения за </w:t>
      </w:r>
      <w:r w:rsidR="00B14BFE" w:rsidRPr="00F03EB9">
        <w:rPr>
          <w:rFonts w:ascii="Times New Roman" w:hAnsi="Times New Roman" w:cs="Times New Roman"/>
          <w:sz w:val="28"/>
          <w:szCs w:val="28"/>
        </w:rPr>
        <w:t>3</w:t>
      </w:r>
      <w:r w:rsidRPr="00F03EB9">
        <w:rPr>
          <w:rFonts w:ascii="Times New Roman" w:hAnsi="Times New Roman" w:cs="Times New Roman"/>
          <w:sz w:val="28"/>
          <w:szCs w:val="28"/>
        </w:rPr>
        <w:t xml:space="preserve"> квартал 2023 разместить на официальном сайте Кинешемского муниципального района в разделе «Ласкарихинское сельское поселение».</w:t>
      </w:r>
    </w:p>
    <w:p w14:paraId="6D9AB0B2" w14:textId="77777777" w:rsidR="00314B81" w:rsidRPr="00F03EB9" w:rsidRDefault="002A7BDC" w:rsidP="00DB5903">
      <w:pPr>
        <w:spacing w:after="0" w:line="240" w:lineRule="auto"/>
        <w:ind w:firstLine="709"/>
        <w:jc w:val="both"/>
        <w:rPr>
          <w:rFonts w:ascii="Times New Roman" w:hAnsi="Times New Roman" w:cs="Times New Roman"/>
        </w:rPr>
      </w:pPr>
      <w:r w:rsidRPr="00F03EB9">
        <w:rPr>
          <w:rFonts w:ascii="Times New Roman" w:hAnsi="Times New Roman" w:cs="Times New Roman"/>
          <w:sz w:val="28"/>
          <w:szCs w:val="28"/>
        </w:rPr>
        <w:t>5. Обнародовать настоящее постановление в официальном сетевом издании - на официальном сайте Кинешемского муниципального района в разделе «Ласкарихинское сельское поселение» в информационно-телекоммуникационной сети «Интернет».</w:t>
      </w:r>
    </w:p>
    <w:p w14:paraId="627988B5" w14:textId="032A7B02" w:rsidR="00314B81" w:rsidRPr="00F03EB9" w:rsidRDefault="002A7BDC" w:rsidP="00DB5903">
      <w:pPr>
        <w:spacing w:after="0" w:line="240" w:lineRule="auto"/>
        <w:ind w:firstLine="709"/>
        <w:jc w:val="both"/>
        <w:rPr>
          <w:rFonts w:ascii="Times New Roman" w:hAnsi="Times New Roman" w:cs="Times New Roman"/>
        </w:rPr>
      </w:pPr>
      <w:r w:rsidRPr="00F03EB9">
        <w:rPr>
          <w:rFonts w:ascii="Times New Roman" w:hAnsi="Times New Roman" w:cs="Times New Roman"/>
          <w:sz w:val="28"/>
          <w:szCs w:val="28"/>
        </w:rPr>
        <w:t>6.</w:t>
      </w:r>
      <w:r w:rsidR="006E2246" w:rsidRPr="00F03EB9">
        <w:rPr>
          <w:rFonts w:ascii="Times New Roman" w:hAnsi="Times New Roman" w:cs="Times New Roman"/>
          <w:sz w:val="28"/>
          <w:szCs w:val="28"/>
        </w:rPr>
        <w:t xml:space="preserve"> </w:t>
      </w:r>
      <w:r w:rsidRPr="00F03EB9">
        <w:rPr>
          <w:rFonts w:ascii="Times New Roman" w:hAnsi="Times New Roman" w:cs="Times New Roman"/>
          <w:sz w:val="28"/>
          <w:szCs w:val="28"/>
        </w:rPr>
        <w:t>Настоящее постановление вступает в силу после его обнародования.</w:t>
      </w:r>
    </w:p>
    <w:p w14:paraId="6B7E8542" w14:textId="77777777" w:rsidR="00314B81" w:rsidRPr="00F03EB9" w:rsidRDefault="00314B81">
      <w:pPr>
        <w:spacing w:after="0" w:line="240" w:lineRule="auto"/>
        <w:jc w:val="both"/>
        <w:rPr>
          <w:rFonts w:ascii="Times New Roman" w:hAnsi="Times New Roman" w:cs="Times New Roman"/>
          <w:sz w:val="28"/>
          <w:szCs w:val="28"/>
        </w:rPr>
      </w:pPr>
    </w:p>
    <w:p w14:paraId="6FCB1854" w14:textId="77777777" w:rsidR="00314B81" w:rsidRPr="00F03EB9" w:rsidRDefault="002A7BDC">
      <w:pPr>
        <w:tabs>
          <w:tab w:val="left" w:pos="7050"/>
        </w:tabs>
        <w:spacing w:after="0" w:line="240" w:lineRule="auto"/>
        <w:rPr>
          <w:rFonts w:ascii="Times New Roman" w:hAnsi="Times New Roman" w:cs="Times New Roman"/>
          <w:sz w:val="28"/>
          <w:szCs w:val="28"/>
        </w:rPr>
      </w:pPr>
      <w:r w:rsidRPr="00F03EB9">
        <w:rPr>
          <w:rFonts w:ascii="Times New Roman" w:hAnsi="Times New Roman" w:cs="Times New Roman"/>
          <w:b/>
          <w:sz w:val="28"/>
          <w:szCs w:val="28"/>
        </w:rPr>
        <w:t>Глава</w:t>
      </w:r>
    </w:p>
    <w:p w14:paraId="5D714952" w14:textId="77777777" w:rsidR="00314B81" w:rsidRPr="00F03EB9" w:rsidRDefault="002A7BDC">
      <w:pPr>
        <w:tabs>
          <w:tab w:val="left" w:pos="7050"/>
        </w:tabs>
        <w:spacing w:after="0" w:line="240" w:lineRule="auto"/>
        <w:rPr>
          <w:rFonts w:ascii="Times New Roman" w:hAnsi="Times New Roman" w:cs="Times New Roman"/>
          <w:b/>
          <w:sz w:val="28"/>
          <w:szCs w:val="28"/>
        </w:rPr>
      </w:pPr>
      <w:r w:rsidRPr="00F03EB9">
        <w:rPr>
          <w:rFonts w:ascii="Times New Roman" w:hAnsi="Times New Roman" w:cs="Times New Roman"/>
          <w:b/>
          <w:sz w:val="28"/>
          <w:szCs w:val="28"/>
        </w:rPr>
        <w:t>Ласкарихинского сельского поселения                                      И. И. Амелин</w:t>
      </w:r>
    </w:p>
    <w:p w14:paraId="7D4434BE" w14:textId="77777777" w:rsidR="001927CD" w:rsidRPr="00F03EB9" w:rsidRDefault="001927CD">
      <w:pPr>
        <w:rPr>
          <w:rFonts w:ascii="Times New Roman" w:hAnsi="Times New Roman" w:cs="Times New Roman"/>
        </w:rPr>
        <w:sectPr w:rsidR="001927CD" w:rsidRPr="00F03EB9" w:rsidSect="001927CD">
          <w:pgSz w:w="11906" w:h="16838"/>
          <w:pgMar w:top="1134" w:right="851" w:bottom="1134" w:left="1701" w:header="0" w:footer="0" w:gutter="0"/>
          <w:cols w:space="720"/>
          <w:formProt w:val="0"/>
          <w:docGrid w:linePitch="360" w:charSpace="4096"/>
        </w:sectPr>
      </w:pPr>
    </w:p>
    <w:p w14:paraId="2A664B16" w14:textId="7AE5F056" w:rsidR="00314B81" w:rsidRPr="00F03EB9" w:rsidRDefault="002A7BDC" w:rsidP="006E2246">
      <w:pPr>
        <w:spacing w:after="0" w:line="240" w:lineRule="auto"/>
        <w:jc w:val="right"/>
        <w:rPr>
          <w:rFonts w:ascii="Times New Roman" w:eastAsia="Times New Roman" w:hAnsi="Times New Roman" w:cs="Times New Roman"/>
          <w:bCs/>
          <w:sz w:val="24"/>
          <w:szCs w:val="24"/>
          <w:lang w:eastAsia="zh-CN"/>
        </w:rPr>
      </w:pPr>
      <w:r w:rsidRPr="00F03EB9">
        <w:rPr>
          <w:rFonts w:ascii="Times New Roman" w:hAnsi="Times New Roman" w:cs="Times New Roman"/>
          <w:bCs/>
        </w:rPr>
        <w:lastRenderedPageBreak/>
        <w:t>Утвержден</w:t>
      </w:r>
    </w:p>
    <w:p w14:paraId="315B607D" w14:textId="77777777" w:rsidR="00314B81" w:rsidRPr="00F03EB9" w:rsidRDefault="002A7BDC">
      <w:pPr>
        <w:pStyle w:val="Pro-TabName"/>
        <w:keepNext w:val="0"/>
        <w:widowControl/>
        <w:spacing w:before="0" w:after="0"/>
        <w:jc w:val="right"/>
        <w:rPr>
          <w:rFonts w:ascii="Times New Roman" w:hAnsi="Times New Roman" w:cs="Times New Roman"/>
        </w:rPr>
      </w:pPr>
      <w:r w:rsidRPr="00F03EB9">
        <w:rPr>
          <w:rFonts w:ascii="Times New Roman" w:hAnsi="Times New Roman" w:cs="Times New Roman"/>
          <w:bCs/>
          <w:color w:val="auto"/>
        </w:rPr>
        <w:t>постановлением администрации</w:t>
      </w:r>
    </w:p>
    <w:p w14:paraId="1991588E" w14:textId="77777777" w:rsidR="00314B81" w:rsidRPr="00F03EB9" w:rsidRDefault="002A7BDC">
      <w:pPr>
        <w:pStyle w:val="Pro-TabName"/>
        <w:keepNext w:val="0"/>
        <w:widowControl/>
        <w:spacing w:before="0" w:after="0"/>
        <w:jc w:val="right"/>
        <w:rPr>
          <w:rFonts w:ascii="Times New Roman" w:hAnsi="Times New Roman" w:cs="Times New Roman"/>
        </w:rPr>
      </w:pPr>
      <w:r w:rsidRPr="00F03EB9">
        <w:rPr>
          <w:rFonts w:ascii="Times New Roman" w:hAnsi="Times New Roman" w:cs="Times New Roman"/>
          <w:bCs/>
          <w:color w:val="auto"/>
        </w:rPr>
        <w:t>Ласкарихинского сельского поселения</w:t>
      </w:r>
    </w:p>
    <w:p w14:paraId="0C017001" w14:textId="7FC31D2A" w:rsidR="00314B81" w:rsidRPr="00F03EB9" w:rsidRDefault="002A7BDC" w:rsidP="00F924FE">
      <w:pPr>
        <w:spacing w:after="0" w:line="240" w:lineRule="auto"/>
        <w:jc w:val="right"/>
        <w:rPr>
          <w:rFonts w:ascii="Times New Roman" w:hAnsi="Times New Roman" w:cs="Times New Roman"/>
          <w:sz w:val="24"/>
          <w:szCs w:val="24"/>
        </w:rPr>
      </w:pPr>
      <w:r w:rsidRPr="00F03EB9">
        <w:rPr>
          <w:rFonts w:ascii="Times New Roman" w:hAnsi="Times New Roman" w:cs="Times New Roman"/>
          <w:sz w:val="24"/>
          <w:szCs w:val="24"/>
        </w:rPr>
        <w:t xml:space="preserve">от </w:t>
      </w:r>
      <w:r w:rsidR="00F00D39" w:rsidRPr="00F03EB9">
        <w:rPr>
          <w:rFonts w:ascii="Times New Roman" w:hAnsi="Times New Roman" w:cs="Times New Roman"/>
          <w:sz w:val="24"/>
          <w:szCs w:val="24"/>
        </w:rPr>
        <w:t>1</w:t>
      </w:r>
      <w:r w:rsidR="003E143E" w:rsidRPr="00F03EB9">
        <w:rPr>
          <w:rFonts w:ascii="Times New Roman" w:hAnsi="Times New Roman" w:cs="Times New Roman"/>
          <w:sz w:val="24"/>
          <w:szCs w:val="24"/>
        </w:rPr>
        <w:t>7</w:t>
      </w:r>
      <w:r w:rsidRPr="00F03EB9">
        <w:rPr>
          <w:rFonts w:ascii="Times New Roman" w:hAnsi="Times New Roman" w:cs="Times New Roman"/>
          <w:sz w:val="24"/>
          <w:szCs w:val="24"/>
        </w:rPr>
        <w:t>.</w:t>
      </w:r>
      <w:r w:rsidR="003E143E" w:rsidRPr="00F03EB9">
        <w:rPr>
          <w:rFonts w:ascii="Times New Roman" w:hAnsi="Times New Roman" w:cs="Times New Roman"/>
          <w:sz w:val="24"/>
          <w:szCs w:val="24"/>
        </w:rPr>
        <w:t>10</w:t>
      </w:r>
      <w:r w:rsidRPr="00F03EB9">
        <w:rPr>
          <w:rFonts w:ascii="Times New Roman" w:hAnsi="Times New Roman" w:cs="Times New Roman"/>
          <w:sz w:val="24"/>
          <w:szCs w:val="24"/>
        </w:rPr>
        <w:t xml:space="preserve">.2023 года № </w:t>
      </w:r>
      <w:r w:rsidR="003E143E" w:rsidRPr="00F03EB9">
        <w:rPr>
          <w:rFonts w:ascii="Times New Roman" w:hAnsi="Times New Roman" w:cs="Times New Roman"/>
          <w:sz w:val="24"/>
          <w:szCs w:val="24"/>
        </w:rPr>
        <w:t>68</w:t>
      </w:r>
    </w:p>
    <w:p w14:paraId="66904383" w14:textId="77777777" w:rsidR="005868C0" w:rsidRPr="00F03EB9" w:rsidRDefault="005868C0" w:rsidP="00F924FE">
      <w:pPr>
        <w:spacing w:after="0" w:line="240" w:lineRule="auto"/>
        <w:jc w:val="center"/>
        <w:rPr>
          <w:rFonts w:ascii="Times New Roman" w:hAnsi="Times New Roman" w:cs="Times New Roman"/>
          <w:b/>
          <w:sz w:val="28"/>
          <w:szCs w:val="28"/>
        </w:rPr>
      </w:pPr>
    </w:p>
    <w:p w14:paraId="2E328858" w14:textId="637A515D" w:rsidR="00314B81" w:rsidRPr="00F03EB9" w:rsidRDefault="002A7BDC" w:rsidP="00F924FE">
      <w:pPr>
        <w:spacing w:after="0" w:line="240" w:lineRule="auto"/>
        <w:jc w:val="center"/>
        <w:rPr>
          <w:rFonts w:ascii="Times New Roman" w:hAnsi="Times New Roman" w:cs="Times New Roman"/>
        </w:rPr>
      </w:pPr>
      <w:r w:rsidRPr="00F03EB9">
        <w:rPr>
          <w:rFonts w:ascii="Times New Roman" w:hAnsi="Times New Roman" w:cs="Times New Roman"/>
          <w:b/>
          <w:sz w:val="28"/>
          <w:szCs w:val="28"/>
        </w:rPr>
        <w:t>Отчет</w:t>
      </w:r>
    </w:p>
    <w:p w14:paraId="63A5515D" w14:textId="77777777" w:rsidR="00314B81" w:rsidRPr="00F03EB9" w:rsidRDefault="002A7BDC" w:rsidP="00F924FE">
      <w:pPr>
        <w:spacing w:after="0" w:line="240" w:lineRule="auto"/>
        <w:jc w:val="center"/>
        <w:rPr>
          <w:rFonts w:ascii="Times New Roman" w:hAnsi="Times New Roman" w:cs="Times New Roman"/>
        </w:rPr>
      </w:pPr>
      <w:r w:rsidRPr="00F03EB9">
        <w:rPr>
          <w:rFonts w:ascii="Times New Roman" w:hAnsi="Times New Roman" w:cs="Times New Roman"/>
          <w:b/>
          <w:sz w:val="28"/>
          <w:szCs w:val="28"/>
        </w:rPr>
        <w:t>об исполнении бюджета Ласкарихинского сельского поселения</w:t>
      </w:r>
    </w:p>
    <w:p w14:paraId="582F3BDE" w14:textId="4E8FBC98" w:rsidR="00314B81" w:rsidRPr="00F03EB9" w:rsidRDefault="002A7BDC" w:rsidP="00F924FE">
      <w:pPr>
        <w:spacing w:after="0" w:line="240" w:lineRule="auto"/>
        <w:jc w:val="center"/>
        <w:rPr>
          <w:rFonts w:ascii="Times New Roman" w:hAnsi="Times New Roman" w:cs="Times New Roman"/>
        </w:rPr>
      </w:pPr>
      <w:r w:rsidRPr="00F03EB9">
        <w:rPr>
          <w:rFonts w:ascii="Times New Roman" w:hAnsi="Times New Roman" w:cs="Times New Roman"/>
          <w:b/>
          <w:sz w:val="28"/>
          <w:szCs w:val="28"/>
        </w:rPr>
        <w:t xml:space="preserve">за </w:t>
      </w:r>
      <w:r w:rsidR="003E143E" w:rsidRPr="00F03EB9">
        <w:rPr>
          <w:rFonts w:ascii="Times New Roman" w:hAnsi="Times New Roman" w:cs="Times New Roman"/>
          <w:b/>
          <w:sz w:val="28"/>
          <w:szCs w:val="28"/>
        </w:rPr>
        <w:t>3</w:t>
      </w:r>
      <w:r w:rsidRPr="00F03EB9">
        <w:rPr>
          <w:rFonts w:ascii="Times New Roman" w:hAnsi="Times New Roman" w:cs="Times New Roman"/>
          <w:b/>
          <w:sz w:val="28"/>
          <w:szCs w:val="28"/>
        </w:rPr>
        <w:t xml:space="preserve"> квартал 2023 года</w:t>
      </w:r>
    </w:p>
    <w:p w14:paraId="2EFA39EB" w14:textId="77777777" w:rsidR="003E143E" w:rsidRPr="00DC7342" w:rsidRDefault="003E143E" w:rsidP="003E143E">
      <w:pPr>
        <w:spacing w:after="0"/>
        <w:ind w:right="-201"/>
        <w:jc w:val="right"/>
        <w:rPr>
          <w:rFonts w:ascii="Times New Roman" w:hAnsi="Times New Roman" w:cs="Times New Roman"/>
          <w:sz w:val="24"/>
          <w:szCs w:val="24"/>
        </w:rPr>
      </w:pPr>
      <w:r w:rsidRPr="00DC7342">
        <w:rPr>
          <w:rFonts w:ascii="Times New Roman" w:hAnsi="Times New Roman" w:cs="Times New Roman"/>
          <w:sz w:val="24"/>
          <w:szCs w:val="24"/>
        </w:rPr>
        <w:t>Единица измерения: руб.</w:t>
      </w:r>
    </w:p>
    <w:p w14:paraId="1E873C2D" w14:textId="1DA42A57" w:rsidR="003E143E" w:rsidRPr="00DC7342" w:rsidRDefault="00DC7342" w:rsidP="00DC7342">
      <w:pPr>
        <w:widowControl w:val="0"/>
        <w:autoSpaceDE w:val="0"/>
        <w:spacing w:after="0"/>
        <w:jc w:val="center"/>
        <w:rPr>
          <w:rFonts w:ascii="Times New Roman" w:hAnsi="Times New Roman" w:cs="Times New Roman"/>
          <w:sz w:val="28"/>
          <w:szCs w:val="28"/>
        </w:rPr>
      </w:pPr>
      <w:r w:rsidRPr="00DC7342">
        <w:rPr>
          <w:rFonts w:ascii="Times New Roman" w:hAnsi="Times New Roman" w:cs="Times New Roman"/>
          <w:b/>
          <w:bCs/>
          <w:color w:val="000000"/>
          <w:sz w:val="28"/>
          <w:szCs w:val="28"/>
        </w:rPr>
        <w:t xml:space="preserve">1. </w:t>
      </w:r>
      <w:r w:rsidR="003E143E" w:rsidRPr="00DC7342">
        <w:rPr>
          <w:rFonts w:ascii="Times New Roman" w:hAnsi="Times New Roman" w:cs="Times New Roman"/>
          <w:b/>
          <w:bCs/>
          <w:color w:val="000000"/>
          <w:sz w:val="28"/>
          <w:szCs w:val="28"/>
        </w:rPr>
        <w:t>Доходы бюджета</w:t>
      </w:r>
    </w:p>
    <w:tbl>
      <w:tblPr>
        <w:tblW w:w="14885"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230"/>
        <w:gridCol w:w="992"/>
        <w:gridCol w:w="2410"/>
        <w:gridCol w:w="1559"/>
        <w:gridCol w:w="1276"/>
        <w:gridCol w:w="1418"/>
      </w:tblGrid>
      <w:tr w:rsidR="003E143E" w:rsidRPr="00096491" w14:paraId="440CECF2" w14:textId="77777777" w:rsidTr="00437871">
        <w:trPr>
          <w:trHeight w:val="259"/>
        </w:trPr>
        <w:tc>
          <w:tcPr>
            <w:tcW w:w="7230" w:type="dxa"/>
            <w:shd w:val="clear" w:color="auto" w:fill="auto"/>
          </w:tcPr>
          <w:p w14:paraId="451C52B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 xml:space="preserve"> Наименование показателя</w:t>
            </w:r>
          </w:p>
        </w:tc>
        <w:tc>
          <w:tcPr>
            <w:tcW w:w="992" w:type="dxa"/>
            <w:shd w:val="clear" w:color="auto" w:fill="auto"/>
          </w:tcPr>
          <w:p w14:paraId="6A9E953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Код строки</w:t>
            </w:r>
          </w:p>
        </w:tc>
        <w:tc>
          <w:tcPr>
            <w:tcW w:w="2410" w:type="dxa"/>
            <w:shd w:val="clear" w:color="auto" w:fill="auto"/>
          </w:tcPr>
          <w:p w14:paraId="60D0460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Код дохода по бюджетной классификации</w:t>
            </w:r>
          </w:p>
        </w:tc>
        <w:tc>
          <w:tcPr>
            <w:tcW w:w="1559" w:type="dxa"/>
            <w:shd w:val="clear" w:color="auto" w:fill="auto"/>
          </w:tcPr>
          <w:p w14:paraId="311BB14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Утвержденные бюджетные назначения</w:t>
            </w:r>
          </w:p>
        </w:tc>
        <w:tc>
          <w:tcPr>
            <w:tcW w:w="1276" w:type="dxa"/>
            <w:shd w:val="clear" w:color="auto" w:fill="auto"/>
          </w:tcPr>
          <w:p w14:paraId="0E6D64E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Исполнено</w:t>
            </w:r>
          </w:p>
        </w:tc>
        <w:tc>
          <w:tcPr>
            <w:tcW w:w="1418" w:type="dxa"/>
            <w:shd w:val="clear" w:color="auto" w:fill="auto"/>
          </w:tcPr>
          <w:p w14:paraId="15C5103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Неисполненные назначения</w:t>
            </w:r>
          </w:p>
        </w:tc>
      </w:tr>
      <w:tr w:rsidR="003E143E" w:rsidRPr="00096491" w14:paraId="7AD90CA5" w14:textId="77777777" w:rsidTr="00437871">
        <w:trPr>
          <w:trHeight w:val="285"/>
        </w:trPr>
        <w:tc>
          <w:tcPr>
            <w:tcW w:w="7230" w:type="dxa"/>
            <w:shd w:val="clear" w:color="auto" w:fill="auto"/>
            <w:vAlign w:val="center"/>
          </w:tcPr>
          <w:p w14:paraId="3EEAD24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w:t>
            </w:r>
          </w:p>
        </w:tc>
        <w:tc>
          <w:tcPr>
            <w:tcW w:w="992" w:type="dxa"/>
            <w:shd w:val="clear" w:color="auto" w:fill="auto"/>
            <w:vAlign w:val="center"/>
          </w:tcPr>
          <w:p w14:paraId="51911FB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w:t>
            </w:r>
          </w:p>
        </w:tc>
        <w:tc>
          <w:tcPr>
            <w:tcW w:w="2410" w:type="dxa"/>
            <w:shd w:val="clear" w:color="auto" w:fill="auto"/>
            <w:vAlign w:val="center"/>
          </w:tcPr>
          <w:p w14:paraId="477AA55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w:t>
            </w:r>
          </w:p>
        </w:tc>
        <w:tc>
          <w:tcPr>
            <w:tcW w:w="1559" w:type="dxa"/>
            <w:shd w:val="clear" w:color="auto" w:fill="auto"/>
            <w:vAlign w:val="center"/>
          </w:tcPr>
          <w:p w14:paraId="4725F01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w:t>
            </w:r>
          </w:p>
        </w:tc>
        <w:tc>
          <w:tcPr>
            <w:tcW w:w="1276" w:type="dxa"/>
            <w:shd w:val="clear" w:color="auto" w:fill="auto"/>
            <w:vAlign w:val="center"/>
          </w:tcPr>
          <w:p w14:paraId="15789B5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w:t>
            </w:r>
          </w:p>
        </w:tc>
        <w:tc>
          <w:tcPr>
            <w:tcW w:w="1418" w:type="dxa"/>
            <w:shd w:val="clear" w:color="auto" w:fill="auto"/>
            <w:vAlign w:val="center"/>
          </w:tcPr>
          <w:p w14:paraId="4EED260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6</w:t>
            </w:r>
          </w:p>
        </w:tc>
      </w:tr>
      <w:tr w:rsidR="003E143E" w:rsidRPr="00096491" w14:paraId="79B09A02" w14:textId="77777777" w:rsidTr="00437871">
        <w:trPr>
          <w:trHeight w:val="345"/>
        </w:trPr>
        <w:tc>
          <w:tcPr>
            <w:tcW w:w="7230" w:type="dxa"/>
            <w:shd w:val="clear" w:color="auto" w:fill="auto"/>
            <w:vAlign w:val="bottom"/>
          </w:tcPr>
          <w:p w14:paraId="73C70CE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Доходы бюджета - всего</w:t>
            </w:r>
          </w:p>
        </w:tc>
        <w:tc>
          <w:tcPr>
            <w:tcW w:w="992" w:type="dxa"/>
            <w:shd w:val="clear" w:color="auto" w:fill="auto"/>
            <w:vAlign w:val="bottom"/>
          </w:tcPr>
          <w:p w14:paraId="3647CB0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7B44607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c>
          <w:tcPr>
            <w:tcW w:w="1559" w:type="dxa"/>
            <w:shd w:val="clear" w:color="auto" w:fill="auto"/>
            <w:vAlign w:val="bottom"/>
          </w:tcPr>
          <w:p w14:paraId="0934E94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7 393 864,80</w:t>
            </w:r>
          </w:p>
        </w:tc>
        <w:tc>
          <w:tcPr>
            <w:tcW w:w="1276" w:type="dxa"/>
            <w:shd w:val="clear" w:color="auto" w:fill="auto"/>
            <w:vAlign w:val="bottom"/>
          </w:tcPr>
          <w:p w14:paraId="4DE5358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4 710 873,55</w:t>
            </w:r>
          </w:p>
        </w:tc>
        <w:tc>
          <w:tcPr>
            <w:tcW w:w="1418" w:type="dxa"/>
            <w:shd w:val="clear" w:color="auto" w:fill="auto"/>
            <w:vAlign w:val="bottom"/>
          </w:tcPr>
          <w:p w14:paraId="6D448BB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2 682 991,25</w:t>
            </w:r>
          </w:p>
        </w:tc>
      </w:tr>
      <w:tr w:rsidR="003E143E" w:rsidRPr="00096491" w14:paraId="776B40A3" w14:textId="77777777" w:rsidTr="00437871">
        <w:trPr>
          <w:trHeight w:val="300"/>
        </w:trPr>
        <w:tc>
          <w:tcPr>
            <w:tcW w:w="7230" w:type="dxa"/>
            <w:shd w:val="clear" w:color="auto" w:fill="auto"/>
            <w:vAlign w:val="bottom"/>
          </w:tcPr>
          <w:p w14:paraId="0711374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в том числе:</w:t>
            </w:r>
          </w:p>
        </w:tc>
        <w:tc>
          <w:tcPr>
            <w:tcW w:w="992" w:type="dxa"/>
            <w:shd w:val="clear" w:color="auto" w:fill="auto"/>
            <w:vAlign w:val="bottom"/>
          </w:tcPr>
          <w:p w14:paraId="3A82CF66" w14:textId="77777777" w:rsidR="003E143E" w:rsidRPr="00096491" w:rsidRDefault="003E143E" w:rsidP="00156CF4">
            <w:pPr>
              <w:spacing w:after="0" w:line="240" w:lineRule="auto"/>
              <w:jc w:val="center"/>
              <w:rPr>
                <w:rFonts w:ascii="Times New Roman" w:hAnsi="Times New Roman" w:cs="Times New Roman"/>
                <w:sz w:val="20"/>
                <w:szCs w:val="20"/>
              </w:rPr>
            </w:pPr>
          </w:p>
        </w:tc>
        <w:tc>
          <w:tcPr>
            <w:tcW w:w="2410" w:type="dxa"/>
            <w:shd w:val="clear" w:color="auto" w:fill="auto"/>
            <w:vAlign w:val="bottom"/>
          </w:tcPr>
          <w:p w14:paraId="475B5AC4" w14:textId="77777777" w:rsidR="003E143E" w:rsidRPr="00096491" w:rsidRDefault="003E143E" w:rsidP="00156CF4">
            <w:pPr>
              <w:spacing w:after="0" w:line="240" w:lineRule="auto"/>
              <w:jc w:val="center"/>
              <w:rPr>
                <w:rFonts w:ascii="Times New Roman" w:hAnsi="Times New Roman" w:cs="Times New Roman"/>
                <w:sz w:val="20"/>
                <w:szCs w:val="20"/>
              </w:rPr>
            </w:pPr>
          </w:p>
        </w:tc>
        <w:tc>
          <w:tcPr>
            <w:tcW w:w="1559" w:type="dxa"/>
            <w:shd w:val="clear" w:color="auto" w:fill="auto"/>
            <w:vAlign w:val="bottom"/>
          </w:tcPr>
          <w:p w14:paraId="16B5DB76" w14:textId="77777777" w:rsidR="003E143E" w:rsidRPr="00096491" w:rsidRDefault="003E143E" w:rsidP="00156CF4">
            <w:pPr>
              <w:spacing w:after="0" w:line="240" w:lineRule="auto"/>
              <w:jc w:val="center"/>
              <w:rPr>
                <w:rFonts w:ascii="Times New Roman" w:hAnsi="Times New Roman" w:cs="Times New Roman"/>
                <w:sz w:val="20"/>
                <w:szCs w:val="20"/>
              </w:rPr>
            </w:pPr>
          </w:p>
        </w:tc>
        <w:tc>
          <w:tcPr>
            <w:tcW w:w="1276" w:type="dxa"/>
            <w:shd w:val="clear" w:color="auto" w:fill="auto"/>
            <w:vAlign w:val="bottom"/>
          </w:tcPr>
          <w:p w14:paraId="59B0F191" w14:textId="77777777" w:rsidR="003E143E" w:rsidRPr="00096491" w:rsidRDefault="003E143E" w:rsidP="00156CF4">
            <w:pPr>
              <w:spacing w:after="0" w:line="240" w:lineRule="auto"/>
              <w:jc w:val="center"/>
              <w:rPr>
                <w:rFonts w:ascii="Times New Roman" w:hAnsi="Times New Roman" w:cs="Times New Roman"/>
                <w:sz w:val="20"/>
                <w:szCs w:val="20"/>
              </w:rPr>
            </w:pPr>
          </w:p>
        </w:tc>
        <w:tc>
          <w:tcPr>
            <w:tcW w:w="1418" w:type="dxa"/>
            <w:shd w:val="clear" w:color="auto" w:fill="auto"/>
            <w:vAlign w:val="bottom"/>
          </w:tcPr>
          <w:p w14:paraId="74302E40" w14:textId="77777777" w:rsidR="003E143E" w:rsidRPr="00096491" w:rsidRDefault="003E143E" w:rsidP="00156CF4">
            <w:pPr>
              <w:spacing w:after="0" w:line="240" w:lineRule="auto"/>
              <w:jc w:val="center"/>
              <w:rPr>
                <w:rFonts w:ascii="Times New Roman" w:hAnsi="Times New Roman" w:cs="Times New Roman"/>
                <w:sz w:val="20"/>
                <w:szCs w:val="20"/>
              </w:rPr>
            </w:pPr>
          </w:p>
        </w:tc>
      </w:tr>
      <w:tr w:rsidR="003E143E" w:rsidRPr="00096491" w14:paraId="3592150E" w14:textId="77777777" w:rsidTr="00437871">
        <w:trPr>
          <w:trHeight w:val="300"/>
        </w:trPr>
        <w:tc>
          <w:tcPr>
            <w:tcW w:w="7230" w:type="dxa"/>
            <w:shd w:val="clear" w:color="auto" w:fill="auto"/>
            <w:vAlign w:val="bottom"/>
          </w:tcPr>
          <w:p w14:paraId="689BA2E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992" w:type="dxa"/>
            <w:shd w:val="clear" w:color="auto" w:fill="auto"/>
            <w:vAlign w:val="bottom"/>
          </w:tcPr>
          <w:p w14:paraId="35C645B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26DAC1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182 1 00 00000 00 0000 000</w:t>
            </w:r>
          </w:p>
        </w:tc>
        <w:tc>
          <w:tcPr>
            <w:tcW w:w="1559" w:type="dxa"/>
            <w:shd w:val="clear" w:color="auto" w:fill="auto"/>
            <w:vAlign w:val="bottom"/>
          </w:tcPr>
          <w:p w14:paraId="146EC43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588 700,00</w:t>
            </w:r>
          </w:p>
        </w:tc>
        <w:tc>
          <w:tcPr>
            <w:tcW w:w="1276" w:type="dxa"/>
            <w:shd w:val="clear" w:color="auto" w:fill="auto"/>
            <w:vAlign w:val="bottom"/>
          </w:tcPr>
          <w:p w14:paraId="7869789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197 474,22</w:t>
            </w:r>
          </w:p>
        </w:tc>
        <w:tc>
          <w:tcPr>
            <w:tcW w:w="1418" w:type="dxa"/>
            <w:shd w:val="clear" w:color="auto" w:fill="auto"/>
            <w:vAlign w:val="bottom"/>
          </w:tcPr>
          <w:p w14:paraId="0144558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391 603,08</w:t>
            </w:r>
          </w:p>
        </w:tc>
      </w:tr>
      <w:tr w:rsidR="003E143E" w:rsidRPr="00096491" w14:paraId="2B6113A5" w14:textId="77777777" w:rsidTr="00437871">
        <w:trPr>
          <w:trHeight w:val="300"/>
        </w:trPr>
        <w:tc>
          <w:tcPr>
            <w:tcW w:w="7230" w:type="dxa"/>
            <w:shd w:val="clear" w:color="auto" w:fill="auto"/>
            <w:vAlign w:val="bottom"/>
          </w:tcPr>
          <w:p w14:paraId="403E7AF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НАЛОГИ НА ПРИБЫЛЬ, ДОХОДЫ</w:t>
            </w:r>
          </w:p>
        </w:tc>
        <w:tc>
          <w:tcPr>
            <w:tcW w:w="992" w:type="dxa"/>
            <w:shd w:val="clear" w:color="auto" w:fill="auto"/>
            <w:vAlign w:val="bottom"/>
          </w:tcPr>
          <w:p w14:paraId="3800934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091FB99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182 1 01 00000 00 0000 000</w:t>
            </w:r>
          </w:p>
        </w:tc>
        <w:tc>
          <w:tcPr>
            <w:tcW w:w="1559" w:type="dxa"/>
            <w:shd w:val="clear" w:color="auto" w:fill="auto"/>
            <w:vAlign w:val="bottom"/>
          </w:tcPr>
          <w:p w14:paraId="211F3CF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90 700,00</w:t>
            </w:r>
          </w:p>
        </w:tc>
        <w:tc>
          <w:tcPr>
            <w:tcW w:w="1276" w:type="dxa"/>
            <w:shd w:val="clear" w:color="auto" w:fill="auto"/>
            <w:vAlign w:val="bottom"/>
          </w:tcPr>
          <w:p w14:paraId="4673375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50 329,16</w:t>
            </w:r>
          </w:p>
        </w:tc>
        <w:tc>
          <w:tcPr>
            <w:tcW w:w="1418" w:type="dxa"/>
            <w:shd w:val="clear" w:color="auto" w:fill="auto"/>
            <w:vAlign w:val="bottom"/>
          </w:tcPr>
          <w:p w14:paraId="4D1EA30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40 748,14</w:t>
            </w:r>
          </w:p>
        </w:tc>
      </w:tr>
      <w:tr w:rsidR="003E143E" w:rsidRPr="00096491" w14:paraId="2C9BA4EC" w14:textId="77777777" w:rsidTr="00437871">
        <w:trPr>
          <w:trHeight w:val="300"/>
        </w:trPr>
        <w:tc>
          <w:tcPr>
            <w:tcW w:w="7230" w:type="dxa"/>
            <w:shd w:val="clear" w:color="auto" w:fill="auto"/>
            <w:vAlign w:val="bottom"/>
          </w:tcPr>
          <w:p w14:paraId="463B5B1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 на доходы физических лиц</w:t>
            </w:r>
          </w:p>
        </w:tc>
        <w:tc>
          <w:tcPr>
            <w:tcW w:w="992" w:type="dxa"/>
            <w:shd w:val="clear" w:color="auto" w:fill="auto"/>
            <w:vAlign w:val="bottom"/>
          </w:tcPr>
          <w:p w14:paraId="6E22330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10CA42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182 1 01 02000 01 0000 110</w:t>
            </w:r>
          </w:p>
        </w:tc>
        <w:tc>
          <w:tcPr>
            <w:tcW w:w="1559" w:type="dxa"/>
            <w:shd w:val="clear" w:color="auto" w:fill="auto"/>
            <w:vAlign w:val="bottom"/>
          </w:tcPr>
          <w:p w14:paraId="4D025BE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90 700,00</w:t>
            </w:r>
          </w:p>
        </w:tc>
        <w:tc>
          <w:tcPr>
            <w:tcW w:w="1276" w:type="dxa"/>
            <w:shd w:val="clear" w:color="auto" w:fill="auto"/>
            <w:vAlign w:val="bottom"/>
          </w:tcPr>
          <w:p w14:paraId="6E8BE6A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50 329,16</w:t>
            </w:r>
          </w:p>
        </w:tc>
        <w:tc>
          <w:tcPr>
            <w:tcW w:w="1418" w:type="dxa"/>
            <w:shd w:val="clear" w:color="auto" w:fill="auto"/>
            <w:vAlign w:val="bottom"/>
          </w:tcPr>
          <w:p w14:paraId="081BC68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40 748,14</w:t>
            </w:r>
          </w:p>
        </w:tc>
      </w:tr>
      <w:tr w:rsidR="003E143E" w:rsidRPr="00096491" w14:paraId="226FBADB" w14:textId="77777777" w:rsidTr="00437871">
        <w:trPr>
          <w:trHeight w:val="1575"/>
        </w:trPr>
        <w:tc>
          <w:tcPr>
            <w:tcW w:w="7230" w:type="dxa"/>
            <w:shd w:val="clear" w:color="auto" w:fill="auto"/>
            <w:vAlign w:val="bottom"/>
          </w:tcPr>
          <w:p w14:paraId="6A12CBF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w:t>
            </w:r>
          </w:p>
        </w:tc>
        <w:tc>
          <w:tcPr>
            <w:tcW w:w="992" w:type="dxa"/>
            <w:shd w:val="clear" w:color="auto" w:fill="auto"/>
            <w:vAlign w:val="bottom"/>
          </w:tcPr>
          <w:p w14:paraId="6E26F76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67EEFBB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182 1 01 02010 01 0000 110</w:t>
            </w:r>
          </w:p>
        </w:tc>
        <w:tc>
          <w:tcPr>
            <w:tcW w:w="1559" w:type="dxa"/>
            <w:shd w:val="clear" w:color="auto" w:fill="auto"/>
            <w:vAlign w:val="bottom"/>
          </w:tcPr>
          <w:p w14:paraId="563C9EA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90 700,00</w:t>
            </w:r>
          </w:p>
        </w:tc>
        <w:tc>
          <w:tcPr>
            <w:tcW w:w="1276" w:type="dxa"/>
            <w:shd w:val="clear" w:color="auto" w:fill="auto"/>
            <w:vAlign w:val="bottom"/>
          </w:tcPr>
          <w:p w14:paraId="6E9E9B4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49 951,86</w:t>
            </w:r>
          </w:p>
        </w:tc>
        <w:tc>
          <w:tcPr>
            <w:tcW w:w="1418" w:type="dxa"/>
            <w:shd w:val="clear" w:color="auto" w:fill="auto"/>
            <w:vAlign w:val="bottom"/>
          </w:tcPr>
          <w:p w14:paraId="55B8826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40 748,14</w:t>
            </w:r>
          </w:p>
        </w:tc>
      </w:tr>
      <w:tr w:rsidR="003E143E" w:rsidRPr="00096491" w14:paraId="474CEEA7" w14:textId="77777777" w:rsidTr="00437871">
        <w:trPr>
          <w:trHeight w:val="1575"/>
        </w:trPr>
        <w:tc>
          <w:tcPr>
            <w:tcW w:w="7230" w:type="dxa"/>
            <w:shd w:val="clear" w:color="auto" w:fill="auto"/>
            <w:vAlign w:val="bottom"/>
          </w:tcPr>
          <w:p w14:paraId="33602CB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992" w:type="dxa"/>
            <w:shd w:val="clear" w:color="auto" w:fill="auto"/>
            <w:vAlign w:val="bottom"/>
          </w:tcPr>
          <w:p w14:paraId="0B9F409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777CD25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182 1 01 02010 01 1000 110</w:t>
            </w:r>
          </w:p>
        </w:tc>
        <w:tc>
          <w:tcPr>
            <w:tcW w:w="1559" w:type="dxa"/>
            <w:shd w:val="clear" w:color="auto" w:fill="auto"/>
            <w:vAlign w:val="bottom"/>
          </w:tcPr>
          <w:p w14:paraId="0A9E416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743EDDC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49 940,84</w:t>
            </w:r>
          </w:p>
        </w:tc>
        <w:tc>
          <w:tcPr>
            <w:tcW w:w="1418" w:type="dxa"/>
            <w:shd w:val="clear" w:color="auto" w:fill="auto"/>
            <w:vAlign w:val="bottom"/>
          </w:tcPr>
          <w:p w14:paraId="2ACE4C2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3F7A9447" w14:textId="77777777" w:rsidTr="00437871">
        <w:trPr>
          <w:trHeight w:val="1575"/>
        </w:trPr>
        <w:tc>
          <w:tcPr>
            <w:tcW w:w="7230" w:type="dxa"/>
            <w:shd w:val="clear" w:color="auto" w:fill="auto"/>
            <w:vAlign w:val="bottom"/>
          </w:tcPr>
          <w:p w14:paraId="6D6C5F1F"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 xml:space="preserve">  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992" w:type="dxa"/>
            <w:shd w:val="clear" w:color="auto" w:fill="auto"/>
            <w:vAlign w:val="bottom"/>
          </w:tcPr>
          <w:p w14:paraId="718A1C0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5A62047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182 1 01 02010 01 3000 110</w:t>
            </w:r>
          </w:p>
        </w:tc>
        <w:tc>
          <w:tcPr>
            <w:tcW w:w="1559" w:type="dxa"/>
            <w:shd w:val="clear" w:color="auto" w:fill="auto"/>
            <w:vAlign w:val="bottom"/>
          </w:tcPr>
          <w:p w14:paraId="7D51636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365F460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11,02</w:t>
            </w:r>
          </w:p>
        </w:tc>
        <w:tc>
          <w:tcPr>
            <w:tcW w:w="1418" w:type="dxa"/>
            <w:shd w:val="clear" w:color="auto" w:fill="auto"/>
            <w:vAlign w:val="bottom"/>
          </w:tcPr>
          <w:p w14:paraId="000E4BB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30EDF67C" w14:textId="77777777" w:rsidTr="00437871">
        <w:trPr>
          <w:trHeight w:val="675"/>
        </w:trPr>
        <w:tc>
          <w:tcPr>
            <w:tcW w:w="7230" w:type="dxa"/>
            <w:shd w:val="clear" w:color="auto" w:fill="auto"/>
            <w:vAlign w:val="bottom"/>
          </w:tcPr>
          <w:p w14:paraId="5C972C8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92" w:type="dxa"/>
            <w:shd w:val="clear" w:color="auto" w:fill="auto"/>
            <w:vAlign w:val="bottom"/>
          </w:tcPr>
          <w:p w14:paraId="2E9327A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5E64325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182 1 01 02030 01 0000 110</w:t>
            </w:r>
          </w:p>
        </w:tc>
        <w:tc>
          <w:tcPr>
            <w:tcW w:w="1559" w:type="dxa"/>
            <w:shd w:val="clear" w:color="auto" w:fill="auto"/>
            <w:vAlign w:val="bottom"/>
          </w:tcPr>
          <w:p w14:paraId="44ED02A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538CD8C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377,30</w:t>
            </w:r>
          </w:p>
        </w:tc>
        <w:tc>
          <w:tcPr>
            <w:tcW w:w="1418" w:type="dxa"/>
            <w:shd w:val="clear" w:color="auto" w:fill="auto"/>
            <w:vAlign w:val="bottom"/>
          </w:tcPr>
          <w:p w14:paraId="5D66198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5B64F9B2" w14:textId="77777777" w:rsidTr="00437871">
        <w:trPr>
          <w:trHeight w:val="1125"/>
        </w:trPr>
        <w:tc>
          <w:tcPr>
            <w:tcW w:w="7230" w:type="dxa"/>
            <w:shd w:val="clear" w:color="auto" w:fill="auto"/>
            <w:vAlign w:val="bottom"/>
          </w:tcPr>
          <w:p w14:paraId="3415AD7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992" w:type="dxa"/>
            <w:shd w:val="clear" w:color="auto" w:fill="auto"/>
            <w:vAlign w:val="bottom"/>
          </w:tcPr>
          <w:p w14:paraId="3EAD885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2253B1E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182 1 01 02030 01 1000 110</w:t>
            </w:r>
          </w:p>
        </w:tc>
        <w:tc>
          <w:tcPr>
            <w:tcW w:w="1559" w:type="dxa"/>
            <w:shd w:val="clear" w:color="auto" w:fill="auto"/>
            <w:vAlign w:val="bottom"/>
          </w:tcPr>
          <w:p w14:paraId="7FDD4F1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682F696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377,30</w:t>
            </w:r>
          </w:p>
        </w:tc>
        <w:tc>
          <w:tcPr>
            <w:tcW w:w="1418" w:type="dxa"/>
            <w:shd w:val="clear" w:color="auto" w:fill="auto"/>
            <w:vAlign w:val="bottom"/>
          </w:tcPr>
          <w:p w14:paraId="7DEBD55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03DDC643" w14:textId="77777777" w:rsidTr="00437871">
        <w:trPr>
          <w:trHeight w:val="300"/>
        </w:trPr>
        <w:tc>
          <w:tcPr>
            <w:tcW w:w="7230" w:type="dxa"/>
            <w:shd w:val="clear" w:color="auto" w:fill="auto"/>
            <w:vAlign w:val="bottom"/>
          </w:tcPr>
          <w:p w14:paraId="4BCC026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НАЛОГИ НА СОВОКУПНЫЙ ДОХОД</w:t>
            </w:r>
          </w:p>
        </w:tc>
        <w:tc>
          <w:tcPr>
            <w:tcW w:w="992" w:type="dxa"/>
            <w:shd w:val="clear" w:color="auto" w:fill="auto"/>
            <w:vAlign w:val="bottom"/>
          </w:tcPr>
          <w:p w14:paraId="6C84C9A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D38501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182 1 05 00000 00 0000 000</w:t>
            </w:r>
          </w:p>
        </w:tc>
        <w:tc>
          <w:tcPr>
            <w:tcW w:w="1559" w:type="dxa"/>
            <w:shd w:val="clear" w:color="auto" w:fill="auto"/>
            <w:vAlign w:val="bottom"/>
          </w:tcPr>
          <w:p w14:paraId="3465BFD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3 000,00</w:t>
            </w:r>
          </w:p>
        </w:tc>
        <w:tc>
          <w:tcPr>
            <w:tcW w:w="1276" w:type="dxa"/>
            <w:shd w:val="clear" w:color="auto" w:fill="auto"/>
            <w:vAlign w:val="bottom"/>
          </w:tcPr>
          <w:p w14:paraId="3E7DCFD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909,90</w:t>
            </w:r>
          </w:p>
        </w:tc>
        <w:tc>
          <w:tcPr>
            <w:tcW w:w="1418" w:type="dxa"/>
            <w:shd w:val="clear" w:color="auto" w:fill="auto"/>
            <w:vAlign w:val="bottom"/>
          </w:tcPr>
          <w:p w14:paraId="7B9AFCB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2 090,10</w:t>
            </w:r>
          </w:p>
        </w:tc>
      </w:tr>
      <w:tr w:rsidR="003E143E" w:rsidRPr="00096491" w14:paraId="38992A8F" w14:textId="77777777" w:rsidTr="00437871">
        <w:trPr>
          <w:trHeight w:val="300"/>
        </w:trPr>
        <w:tc>
          <w:tcPr>
            <w:tcW w:w="7230" w:type="dxa"/>
            <w:shd w:val="clear" w:color="auto" w:fill="auto"/>
            <w:vAlign w:val="bottom"/>
          </w:tcPr>
          <w:p w14:paraId="6E0B9A6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Единый сельскохозяйственный налог</w:t>
            </w:r>
          </w:p>
        </w:tc>
        <w:tc>
          <w:tcPr>
            <w:tcW w:w="992" w:type="dxa"/>
            <w:shd w:val="clear" w:color="auto" w:fill="auto"/>
            <w:vAlign w:val="bottom"/>
          </w:tcPr>
          <w:p w14:paraId="4E30609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0F6CA7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182 1 05 03000 01 0000 110</w:t>
            </w:r>
          </w:p>
        </w:tc>
        <w:tc>
          <w:tcPr>
            <w:tcW w:w="1559" w:type="dxa"/>
            <w:shd w:val="clear" w:color="auto" w:fill="auto"/>
            <w:vAlign w:val="bottom"/>
          </w:tcPr>
          <w:p w14:paraId="06C2EF6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3 000,00</w:t>
            </w:r>
          </w:p>
        </w:tc>
        <w:tc>
          <w:tcPr>
            <w:tcW w:w="1276" w:type="dxa"/>
            <w:shd w:val="clear" w:color="auto" w:fill="auto"/>
            <w:vAlign w:val="bottom"/>
          </w:tcPr>
          <w:p w14:paraId="7F66517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909,90</w:t>
            </w:r>
          </w:p>
        </w:tc>
        <w:tc>
          <w:tcPr>
            <w:tcW w:w="1418" w:type="dxa"/>
            <w:shd w:val="clear" w:color="auto" w:fill="auto"/>
            <w:vAlign w:val="bottom"/>
          </w:tcPr>
          <w:p w14:paraId="13517F9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2 090,10</w:t>
            </w:r>
          </w:p>
        </w:tc>
      </w:tr>
      <w:tr w:rsidR="003E143E" w:rsidRPr="00096491" w14:paraId="2D3CF271" w14:textId="77777777" w:rsidTr="00437871">
        <w:trPr>
          <w:trHeight w:val="300"/>
        </w:trPr>
        <w:tc>
          <w:tcPr>
            <w:tcW w:w="7230" w:type="dxa"/>
            <w:shd w:val="clear" w:color="auto" w:fill="auto"/>
            <w:vAlign w:val="bottom"/>
          </w:tcPr>
          <w:p w14:paraId="6702943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Единый сельскохозяйственный налог</w:t>
            </w:r>
          </w:p>
        </w:tc>
        <w:tc>
          <w:tcPr>
            <w:tcW w:w="992" w:type="dxa"/>
            <w:shd w:val="clear" w:color="auto" w:fill="auto"/>
            <w:vAlign w:val="bottom"/>
          </w:tcPr>
          <w:p w14:paraId="68FC6A1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67E5D4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182 1 05 03010 01 0000 110</w:t>
            </w:r>
          </w:p>
        </w:tc>
        <w:tc>
          <w:tcPr>
            <w:tcW w:w="1559" w:type="dxa"/>
            <w:shd w:val="clear" w:color="auto" w:fill="auto"/>
            <w:vAlign w:val="bottom"/>
          </w:tcPr>
          <w:p w14:paraId="28CD48B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3 000,00</w:t>
            </w:r>
          </w:p>
        </w:tc>
        <w:tc>
          <w:tcPr>
            <w:tcW w:w="1276" w:type="dxa"/>
            <w:shd w:val="clear" w:color="auto" w:fill="auto"/>
            <w:vAlign w:val="bottom"/>
          </w:tcPr>
          <w:p w14:paraId="666C02E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909,90</w:t>
            </w:r>
          </w:p>
        </w:tc>
        <w:tc>
          <w:tcPr>
            <w:tcW w:w="1418" w:type="dxa"/>
            <w:shd w:val="clear" w:color="auto" w:fill="auto"/>
            <w:vAlign w:val="bottom"/>
          </w:tcPr>
          <w:p w14:paraId="58B8310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2 090,10</w:t>
            </w:r>
          </w:p>
        </w:tc>
      </w:tr>
      <w:tr w:rsidR="003E143E" w:rsidRPr="00096491" w14:paraId="7DFB15A7" w14:textId="77777777" w:rsidTr="00437871">
        <w:trPr>
          <w:trHeight w:val="300"/>
        </w:trPr>
        <w:tc>
          <w:tcPr>
            <w:tcW w:w="7230" w:type="dxa"/>
            <w:shd w:val="clear" w:color="auto" w:fill="auto"/>
            <w:vAlign w:val="bottom"/>
          </w:tcPr>
          <w:p w14:paraId="162DB54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НАЛОГИ НА ИМУЩЕСТВО</w:t>
            </w:r>
          </w:p>
        </w:tc>
        <w:tc>
          <w:tcPr>
            <w:tcW w:w="992" w:type="dxa"/>
            <w:shd w:val="clear" w:color="auto" w:fill="auto"/>
            <w:vAlign w:val="bottom"/>
          </w:tcPr>
          <w:p w14:paraId="7290A25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1B1926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182 1 06 00000 00 0000 000</w:t>
            </w:r>
          </w:p>
        </w:tc>
        <w:tc>
          <w:tcPr>
            <w:tcW w:w="1559" w:type="dxa"/>
            <w:shd w:val="clear" w:color="auto" w:fill="auto"/>
            <w:vAlign w:val="bottom"/>
          </w:tcPr>
          <w:p w14:paraId="0449E09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495 000,00</w:t>
            </w:r>
          </w:p>
        </w:tc>
        <w:tc>
          <w:tcPr>
            <w:tcW w:w="1276" w:type="dxa"/>
            <w:shd w:val="clear" w:color="auto" w:fill="auto"/>
            <w:vAlign w:val="bottom"/>
          </w:tcPr>
          <w:p w14:paraId="213AE28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146 235,16</w:t>
            </w:r>
          </w:p>
        </w:tc>
        <w:tc>
          <w:tcPr>
            <w:tcW w:w="1418" w:type="dxa"/>
            <w:shd w:val="clear" w:color="auto" w:fill="auto"/>
            <w:vAlign w:val="bottom"/>
          </w:tcPr>
          <w:p w14:paraId="6B10C8F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348 764,84</w:t>
            </w:r>
          </w:p>
        </w:tc>
      </w:tr>
      <w:tr w:rsidR="003E143E" w:rsidRPr="00096491" w14:paraId="3F04E6BA" w14:textId="77777777" w:rsidTr="00437871">
        <w:trPr>
          <w:trHeight w:val="300"/>
        </w:trPr>
        <w:tc>
          <w:tcPr>
            <w:tcW w:w="7230" w:type="dxa"/>
            <w:shd w:val="clear" w:color="auto" w:fill="auto"/>
            <w:vAlign w:val="bottom"/>
          </w:tcPr>
          <w:p w14:paraId="247AAB2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 на имущество физических лиц</w:t>
            </w:r>
          </w:p>
        </w:tc>
        <w:tc>
          <w:tcPr>
            <w:tcW w:w="992" w:type="dxa"/>
            <w:shd w:val="clear" w:color="auto" w:fill="auto"/>
            <w:vAlign w:val="bottom"/>
          </w:tcPr>
          <w:p w14:paraId="1105621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690110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182 1 06 01000 00 0000 110</w:t>
            </w:r>
          </w:p>
        </w:tc>
        <w:tc>
          <w:tcPr>
            <w:tcW w:w="1559" w:type="dxa"/>
            <w:shd w:val="clear" w:color="auto" w:fill="auto"/>
            <w:vAlign w:val="bottom"/>
          </w:tcPr>
          <w:p w14:paraId="2FE9EDC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35 000,00</w:t>
            </w:r>
          </w:p>
        </w:tc>
        <w:tc>
          <w:tcPr>
            <w:tcW w:w="1276" w:type="dxa"/>
            <w:shd w:val="clear" w:color="auto" w:fill="auto"/>
            <w:vAlign w:val="bottom"/>
          </w:tcPr>
          <w:p w14:paraId="3C53693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1 242,84</w:t>
            </w:r>
          </w:p>
        </w:tc>
        <w:tc>
          <w:tcPr>
            <w:tcW w:w="1418" w:type="dxa"/>
            <w:shd w:val="clear" w:color="auto" w:fill="auto"/>
            <w:vAlign w:val="bottom"/>
          </w:tcPr>
          <w:p w14:paraId="66F779B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33 757,16</w:t>
            </w:r>
          </w:p>
        </w:tc>
      </w:tr>
      <w:tr w:rsidR="003E143E" w:rsidRPr="00096491" w14:paraId="658ABAF2" w14:textId="77777777" w:rsidTr="00437871">
        <w:trPr>
          <w:trHeight w:val="675"/>
        </w:trPr>
        <w:tc>
          <w:tcPr>
            <w:tcW w:w="7230" w:type="dxa"/>
            <w:shd w:val="clear" w:color="auto" w:fill="auto"/>
            <w:vAlign w:val="bottom"/>
          </w:tcPr>
          <w:p w14:paraId="3A143C78"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992" w:type="dxa"/>
            <w:shd w:val="clear" w:color="auto" w:fill="auto"/>
            <w:vAlign w:val="bottom"/>
          </w:tcPr>
          <w:p w14:paraId="3560ABB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58A7BF4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182 1 06 01030 10 0000 110</w:t>
            </w:r>
          </w:p>
        </w:tc>
        <w:tc>
          <w:tcPr>
            <w:tcW w:w="1559" w:type="dxa"/>
            <w:shd w:val="clear" w:color="auto" w:fill="auto"/>
            <w:vAlign w:val="bottom"/>
          </w:tcPr>
          <w:p w14:paraId="3661EB0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35 000,00</w:t>
            </w:r>
          </w:p>
        </w:tc>
        <w:tc>
          <w:tcPr>
            <w:tcW w:w="1276" w:type="dxa"/>
            <w:shd w:val="clear" w:color="auto" w:fill="auto"/>
            <w:vAlign w:val="bottom"/>
          </w:tcPr>
          <w:p w14:paraId="6583068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1 242,84</w:t>
            </w:r>
          </w:p>
        </w:tc>
        <w:tc>
          <w:tcPr>
            <w:tcW w:w="1418" w:type="dxa"/>
            <w:shd w:val="clear" w:color="auto" w:fill="auto"/>
            <w:vAlign w:val="bottom"/>
          </w:tcPr>
          <w:p w14:paraId="6E9F04D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33 757,16</w:t>
            </w:r>
          </w:p>
        </w:tc>
      </w:tr>
      <w:tr w:rsidR="003E143E" w:rsidRPr="00096491" w14:paraId="0528474B" w14:textId="77777777" w:rsidTr="00437871">
        <w:trPr>
          <w:trHeight w:val="1125"/>
        </w:trPr>
        <w:tc>
          <w:tcPr>
            <w:tcW w:w="7230" w:type="dxa"/>
            <w:shd w:val="clear" w:color="auto" w:fill="auto"/>
            <w:vAlign w:val="bottom"/>
          </w:tcPr>
          <w:p w14:paraId="1632D15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992" w:type="dxa"/>
            <w:shd w:val="clear" w:color="auto" w:fill="auto"/>
            <w:vAlign w:val="bottom"/>
          </w:tcPr>
          <w:p w14:paraId="369516D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09A576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182 1 06 01030 10 1000 110</w:t>
            </w:r>
          </w:p>
        </w:tc>
        <w:tc>
          <w:tcPr>
            <w:tcW w:w="1559" w:type="dxa"/>
            <w:shd w:val="clear" w:color="auto" w:fill="auto"/>
            <w:vAlign w:val="bottom"/>
          </w:tcPr>
          <w:p w14:paraId="0C18CD3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2E85579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1 242,84</w:t>
            </w:r>
          </w:p>
        </w:tc>
        <w:tc>
          <w:tcPr>
            <w:tcW w:w="1418" w:type="dxa"/>
            <w:shd w:val="clear" w:color="auto" w:fill="auto"/>
            <w:vAlign w:val="bottom"/>
          </w:tcPr>
          <w:p w14:paraId="4C7D7CC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4E86373E" w14:textId="77777777" w:rsidTr="00437871">
        <w:trPr>
          <w:trHeight w:val="300"/>
        </w:trPr>
        <w:tc>
          <w:tcPr>
            <w:tcW w:w="7230" w:type="dxa"/>
            <w:shd w:val="clear" w:color="auto" w:fill="auto"/>
            <w:vAlign w:val="bottom"/>
          </w:tcPr>
          <w:p w14:paraId="7543C4C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Земельный налог</w:t>
            </w:r>
          </w:p>
        </w:tc>
        <w:tc>
          <w:tcPr>
            <w:tcW w:w="992" w:type="dxa"/>
            <w:shd w:val="clear" w:color="auto" w:fill="auto"/>
            <w:vAlign w:val="bottom"/>
          </w:tcPr>
          <w:p w14:paraId="43E14A3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4E992F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182 1 06 06000 00 0000 110</w:t>
            </w:r>
          </w:p>
        </w:tc>
        <w:tc>
          <w:tcPr>
            <w:tcW w:w="1559" w:type="dxa"/>
            <w:shd w:val="clear" w:color="auto" w:fill="auto"/>
            <w:vAlign w:val="bottom"/>
          </w:tcPr>
          <w:p w14:paraId="7FB8369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460 000,00</w:t>
            </w:r>
          </w:p>
        </w:tc>
        <w:tc>
          <w:tcPr>
            <w:tcW w:w="1276" w:type="dxa"/>
            <w:shd w:val="clear" w:color="auto" w:fill="auto"/>
            <w:vAlign w:val="bottom"/>
          </w:tcPr>
          <w:p w14:paraId="5914354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144 992,32</w:t>
            </w:r>
          </w:p>
        </w:tc>
        <w:tc>
          <w:tcPr>
            <w:tcW w:w="1418" w:type="dxa"/>
            <w:shd w:val="clear" w:color="auto" w:fill="auto"/>
            <w:vAlign w:val="bottom"/>
          </w:tcPr>
          <w:p w14:paraId="774C8B3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315 007,68</w:t>
            </w:r>
          </w:p>
        </w:tc>
      </w:tr>
      <w:tr w:rsidR="003E143E" w:rsidRPr="00096491" w14:paraId="27E54229" w14:textId="77777777" w:rsidTr="00437871">
        <w:trPr>
          <w:trHeight w:val="300"/>
        </w:trPr>
        <w:tc>
          <w:tcPr>
            <w:tcW w:w="7230" w:type="dxa"/>
            <w:shd w:val="clear" w:color="auto" w:fill="auto"/>
            <w:vAlign w:val="bottom"/>
          </w:tcPr>
          <w:p w14:paraId="0E02131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Земельный налог с организаций</w:t>
            </w:r>
          </w:p>
        </w:tc>
        <w:tc>
          <w:tcPr>
            <w:tcW w:w="992" w:type="dxa"/>
            <w:shd w:val="clear" w:color="auto" w:fill="auto"/>
            <w:vAlign w:val="bottom"/>
          </w:tcPr>
          <w:p w14:paraId="00A299A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78EDFFD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182 1 06 06030 00 0000 110</w:t>
            </w:r>
          </w:p>
        </w:tc>
        <w:tc>
          <w:tcPr>
            <w:tcW w:w="1559" w:type="dxa"/>
            <w:shd w:val="clear" w:color="auto" w:fill="auto"/>
            <w:vAlign w:val="bottom"/>
          </w:tcPr>
          <w:p w14:paraId="5D7C1F2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290 000,00</w:t>
            </w:r>
          </w:p>
        </w:tc>
        <w:tc>
          <w:tcPr>
            <w:tcW w:w="1276" w:type="dxa"/>
            <w:shd w:val="clear" w:color="auto" w:fill="auto"/>
            <w:vAlign w:val="bottom"/>
          </w:tcPr>
          <w:p w14:paraId="7DC467A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136 016,10</w:t>
            </w:r>
          </w:p>
        </w:tc>
        <w:tc>
          <w:tcPr>
            <w:tcW w:w="1418" w:type="dxa"/>
            <w:shd w:val="clear" w:color="auto" w:fill="auto"/>
            <w:vAlign w:val="bottom"/>
          </w:tcPr>
          <w:p w14:paraId="72C9198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153 983,90</w:t>
            </w:r>
          </w:p>
        </w:tc>
      </w:tr>
      <w:tr w:rsidR="003E143E" w:rsidRPr="00096491" w14:paraId="7594F62F" w14:textId="77777777" w:rsidTr="00437871">
        <w:trPr>
          <w:trHeight w:val="450"/>
        </w:trPr>
        <w:tc>
          <w:tcPr>
            <w:tcW w:w="7230" w:type="dxa"/>
            <w:shd w:val="clear" w:color="auto" w:fill="auto"/>
            <w:vAlign w:val="bottom"/>
          </w:tcPr>
          <w:p w14:paraId="2127EAF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Земельный налог с организаций, обладающих земельным участком, расположенным в границах сельских поселений</w:t>
            </w:r>
          </w:p>
        </w:tc>
        <w:tc>
          <w:tcPr>
            <w:tcW w:w="992" w:type="dxa"/>
            <w:shd w:val="clear" w:color="auto" w:fill="auto"/>
            <w:vAlign w:val="bottom"/>
          </w:tcPr>
          <w:p w14:paraId="136D2DC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5E81889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182 1 06 06033 10 0000 110</w:t>
            </w:r>
          </w:p>
        </w:tc>
        <w:tc>
          <w:tcPr>
            <w:tcW w:w="1559" w:type="dxa"/>
            <w:shd w:val="clear" w:color="auto" w:fill="auto"/>
            <w:vAlign w:val="bottom"/>
          </w:tcPr>
          <w:p w14:paraId="2A6251F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290 000,00</w:t>
            </w:r>
          </w:p>
        </w:tc>
        <w:tc>
          <w:tcPr>
            <w:tcW w:w="1276" w:type="dxa"/>
            <w:shd w:val="clear" w:color="auto" w:fill="auto"/>
            <w:vAlign w:val="bottom"/>
          </w:tcPr>
          <w:p w14:paraId="18EF384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136 016,10</w:t>
            </w:r>
          </w:p>
        </w:tc>
        <w:tc>
          <w:tcPr>
            <w:tcW w:w="1418" w:type="dxa"/>
            <w:shd w:val="clear" w:color="auto" w:fill="auto"/>
            <w:vAlign w:val="bottom"/>
          </w:tcPr>
          <w:p w14:paraId="2C4F344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153 983,90</w:t>
            </w:r>
          </w:p>
        </w:tc>
      </w:tr>
      <w:tr w:rsidR="003E143E" w:rsidRPr="00096491" w14:paraId="48B1351D" w14:textId="77777777" w:rsidTr="00437871">
        <w:trPr>
          <w:trHeight w:val="900"/>
        </w:trPr>
        <w:tc>
          <w:tcPr>
            <w:tcW w:w="7230" w:type="dxa"/>
            <w:shd w:val="clear" w:color="auto" w:fill="auto"/>
            <w:vAlign w:val="bottom"/>
          </w:tcPr>
          <w:p w14:paraId="6EB54EF9" w14:textId="3CFA124F"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992" w:type="dxa"/>
            <w:shd w:val="clear" w:color="auto" w:fill="auto"/>
            <w:vAlign w:val="bottom"/>
          </w:tcPr>
          <w:p w14:paraId="3CA3A7D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6D6B711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182 1 06 06033 10 1000 110</w:t>
            </w:r>
          </w:p>
        </w:tc>
        <w:tc>
          <w:tcPr>
            <w:tcW w:w="1559" w:type="dxa"/>
            <w:shd w:val="clear" w:color="auto" w:fill="auto"/>
            <w:vAlign w:val="bottom"/>
          </w:tcPr>
          <w:p w14:paraId="4DDDAAB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4BE9F22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136 016,10</w:t>
            </w:r>
          </w:p>
        </w:tc>
        <w:tc>
          <w:tcPr>
            <w:tcW w:w="1418" w:type="dxa"/>
            <w:shd w:val="clear" w:color="auto" w:fill="auto"/>
            <w:vAlign w:val="bottom"/>
          </w:tcPr>
          <w:p w14:paraId="68FCE38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29A23A4A" w14:textId="77777777" w:rsidTr="00437871">
        <w:trPr>
          <w:trHeight w:val="300"/>
        </w:trPr>
        <w:tc>
          <w:tcPr>
            <w:tcW w:w="7230" w:type="dxa"/>
            <w:shd w:val="clear" w:color="auto" w:fill="auto"/>
            <w:vAlign w:val="bottom"/>
          </w:tcPr>
          <w:p w14:paraId="514F8488"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Земельный налог с физических лиц</w:t>
            </w:r>
          </w:p>
        </w:tc>
        <w:tc>
          <w:tcPr>
            <w:tcW w:w="992" w:type="dxa"/>
            <w:shd w:val="clear" w:color="auto" w:fill="auto"/>
            <w:vAlign w:val="bottom"/>
          </w:tcPr>
          <w:p w14:paraId="729C3DE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6F00BC3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182 1 06 06040 00 0000 110</w:t>
            </w:r>
          </w:p>
        </w:tc>
        <w:tc>
          <w:tcPr>
            <w:tcW w:w="1559" w:type="dxa"/>
            <w:shd w:val="clear" w:color="auto" w:fill="auto"/>
            <w:vAlign w:val="bottom"/>
          </w:tcPr>
          <w:p w14:paraId="0A413B1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170 000,00</w:t>
            </w:r>
          </w:p>
        </w:tc>
        <w:tc>
          <w:tcPr>
            <w:tcW w:w="1276" w:type="dxa"/>
            <w:shd w:val="clear" w:color="auto" w:fill="auto"/>
            <w:vAlign w:val="bottom"/>
          </w:tcPr>
          <w:p w14:paraId="0383876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8 976,22</w:t>
            </w:r>
          </w:p>
        </w:tc>
        <w:tc>
          <w:tcPr>
            <w:tcW w:w="1418" w:type="dxa"/>
            <w:shd w:val="clear" w:color="auto" w:fill="auto"/>
            <w:vAlign w:val="bottom"/>
          </w:tcPr>
          <w:p w14:paraId="67EDD21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161 023,78</w:t>
            </w:r>
          </w:p>
        </w:tc>
      </w:tr>
      <w:tr w:rsidR="003E143E" w:rsidRPr="00096491" w14:paraId="5CA43B1A" w14:textId="77777777" w:rsidTr="00437871">
        <w:trPr>
          <w:trHeight w:val="450"/>
        </w:trPr>
        <w:tc>
          <w:tcPr>
            <w:tcW w:w="7230" w:type="dxa"/>
            <w:shd w:val="clear" w:color="auto" w:fill="auto"/>
            <w:vAlign w:val="bottom"/>
          </w:tcPr>
          <w:p w14:paraId="4FA2F29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 xml:space="preserve">  Земельный налог с физических лиц, обладающих земельным участком, расположенным в границах сельских поселений</w:t>
            </w:r>
          </w:p>
        </w:tc>
        <w:tc>
          <w:tcPr>
            <w:tcW w:w="992" w:type="dxa"/>
            <w:shd w:val="clear" w:color="auto" w:fill="auto"/>
            <w:vAlign w:val="bottom"/>
          </w:tcPr>
          <w:p w14:paraId="394240A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DB856A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182 1 06 06043 10 0000 110</w:t>
            </w:r>
          </w:p>
        </w:tc>
        <w:tc>
          <w:tcPr>
            <w:tcW w:w="1559" w:type="dxa"/>
            <w:shd w:val="clear" w:color="auto" w:fill="auto"/>
            <w:vAlign w:val="bottom"/>
          </w:tcPr>
          <w:p w14:paraId="63E0759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170 000,00</w:t>
            </w:r>
          </w:p>
        </w:tc>
        <w:tc>
          <w:tcPr>
            <w:tcW w:w="1276" w:type="dxa"/>
            <w:shd w:val="clear" w:color="auto" w:fill="auto"/>
            <w:vAlign w:val="bottom"/>
          </w:tcPr>
          <w:p w14:paraId="350D166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8 976,22</w:t>
            </w:r>
          </w:p>
        </w:tc>
        <w:tc>
          <w:tcPr>
            <w:tcW w:w="1418" w:type="dxa"/>
            <w:shd w:val="clear" w:color="auto" w:fill="auto"/>
            <w:vAlign w:val="bottom"/>
          </w:tcPr>
          <w:p w14:paraId="5221256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161 023,78</w:t>
            </w:r>
          </w:p>
        </w:tc>
      </w:tr>
      <w:tr w:rsidR="003E143E" w:rsidRPr="00096491" w14:paraId="6C50D884" w14:textId="77777777" w:rsidTr="00437871">
        <w:trPr>
          <w:trHeight w:val="900"/>
        </w:trPr>
        <w:tc>
          <w:tcPr>
            <w:tcW w:w="7230" w:type="dxa"/>
            <w:shd w:val="clear" w:color="auto" w:fill="auto"/>
            <w:vAlign w:val="bottom"/>
          </w:tcPr>
          <w:p w14:paraId="237C431E" w14:textId="609D28B4"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992" w:type="dxa"/>
            <w:shd w:val="clear" w:color="auto" w:fill="auto"/>
            <w:vAlign w:val="bottom"/>
          </w:tcPr>
          <w:p w14:paraId="7127943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66EC6C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182 1 06 06043 10 1000 110</w:t>
            </w:r>
          </w:p>
        </w:tc>
        <w:tc>
          <w:tcPr>
            <w:tcW w:w="1559" w:type="dxa"/>
            <w:shd w:val="clear" w:color="auto" w:fill="auto"/>
            <w:vAlign w:val="bottom"/>
          </w:tcPr>
          <w:p w14:paraId="32CD437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07A237C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8 976,22</w:t>
            </w:r>
          </w:p>
        </w:tc>
        <w:tc>
          <w:tcPr>
            <w:tcW w:w="1418" w:type="dxa"/>
            <w:shd w:val="clear" w:color="auto" w:fill="auto"/>
            <w:vAlign w:val="bottom"/>
          </w:tcPr>
          <w:p w14:paraId="75417C7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1B61A4F1" w14:textId="77777777" w:rsidTr="00437871">
        <w:trPr>
          <w:trHeight w:val="300"/>
        </w:trPr>
        <w:tc>
          <w:tcPr>
            <w:tcW w:w="7230" w:type="dxa"/>
            <w:shd w:val="clear" w:color="auto" w:fill="auto"/>
            <w:vAlign w:val="bottom"/>
          </w:tcPr>
          <w:p w14:paraId="748F206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992" w:type="dxa"/>
            <w:shd w:val="clear" w:color="auto" w:fill="auto"/>
            <w:vAlign w:val="bottom"/>
          </w:tcPr>
          <w:p w14:paraId="31DA471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DE6F29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941 1 00 00000 00 0000 000</w:t>
            </w:r>
          </w:p>
        </w:tc>
        <w:tc>
          <w:tcPr>
            <w:tcW w:w="1559" w:type="dxa"/>
            <w:shd w:val="clear" w:color="auto" w:fill="auto"/>
            <w:vAlign w:val="bottom"/>
          </w:tcPr>
          <w:p w14:paraId="3FF5302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c>
          <w:tcPr>
            <w:tcW w:w="1276" w:type="dxa"/>
            <w:shd w:val="clear" w:color="auto" w:fill="auto"/>
            <w:vAlign w:val="bottom"/>
          </w:tcPr>
          <w:p w14:paraId="3C45CCF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4 250,00</w:t>
            </w:r>
          </w:p>
        </w:tc>
        <w:tc>
          <w:tcPr>
            <w:tcW w:w="1418" w:type="dxa"/>
            <w:shd w:val="clear" w:color="auto" w:fill="auto"/>
            <w:vAlign w:val="bottom"/>
          </w:tcPr>
          <w:p w14:paraId="5CD6114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r>
      <w:tr w:rsidR="003E143E" w:rsidRPr="00096491" w14:paraId="253A3E6F" w14:textId="77777777" w:rsidTr="00437871">
        <w:trPr>
          <w:trHeight w:val="300"/>
        </w:trPr>
        <w:tc>
          <w:tcPr>
            <w:tcW w:w="7230" w:type="dxa"/>
            <w:shd w:val="clear" w:color="auto" w:fill="auto"/>
            <w:vAlign w:val="bottom"/>
          </w:tcPr>
          <w:p w14:paraId="0C01645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ГОСУДАРСТВЕННАЯ ПОШЛИНА</w:t>
            </w:r>
          </w:p>
        </w:tc>
        <w:tc>
          <w:tcPr>
            <w:tcW w:w="992" w:type="dxa"/>
            <w:shd w:val="clear" w:color="auto" w:fill="auto"/>
            <w:vAlign w:val="bottom"/>
          </w:tcPr>
          <w:p w14:paraId="2C73B06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6D42515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941 1 08 00000 00 0000 000</w:t>
            </w:r>
          </w:p>
        </w:tc>
        <w:tc>
          <w:tcPr>
            <w:tcW w:w="1559" w:type="dxa"/>
            <w:shd w:val="clear" w:color="auto" w:fill="auto"/>
            <w:vAlign w:val="bottom"/>
          </w:tcPr>
          <w:p w14:paraId="2437DAE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0DD6082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1 250,00</w:t>
            </w:r>
          </w:p>
        </w:tc>
        <w:tc>
          <w:tcPr>
            <w:tcW w:w="1418" w:type="dxa"/>
            <w:shd w:val="clear" w:color="auto" w:fill="auto"/>
            <w:vAlign w:val="bottom"/>
          </w:tcPr>
          <w:p w14:paraId="6704263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18E5CF6C" w14:textId="77777777" w:rsidTr="00437871">
        <w:trPr>
          <w:trHeight w:val="675"/>
        </w:trPr>
        <w:tc>
          <w:tcPr>
            <w:tcW w:w="7230" w:type="dxa"/>
            <w:shd w:val="clear" w:color="auto" w:fill="auto"/>
            <w:vAlign w:val="bottom"/>
          </w:tcPr>
          <w:p w14:paraId="4679DBE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992" w:type="dxa"/>
            <w:shd w:val="clear" w:color="auto" w:fill="auto"/>
            <w:vAlign w:val="bottom"/>
          </w:tcPr>
          <w:p w14:paraId="4BF4F90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001E3B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941 1 08 04000 01 0000 110</w:t>
            </w:r>
          </w:p>
        </w:tc>
        <w:tc>
          <w:tcPr>
            <w:tcW w:w="1559" w:type="dxa"/>
            <w:shd w:val="clear" w:color="auto" w:fill="auto"/>
            <w:vAlign w:val="bottom"/>
          </w:tcPr>
          <w:p w14:paraId="3389FEC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5001136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1 250,00</w:t>
            </w:r>
          </w:p>
        </w:tc>
        <w:tc>
          <w:tcPr>
            <w:tcW w:w="1418" w:type="dxa"/>
            <w:shd w:val="clear" w:color="auto" w:fill="auto"/>
            <w:vAlign w:val="bottom"/>
          </w:tcPr>
          <w:p w14:paraId="545340B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1AD4A6D7" w14:textId="77777777" w:rsidTr="00437871">
        <w:trPr>
          <w:trHeight w:val="1125"/>
        </w:trPr>
        <w:tc>
          <w:tcPr>
            <w:tcW w:w="7230" w:type="dxa"/>
            <w:shd w:val="clear" w:color="auto" w:fill="auto"/>
            <w:vAlign w:val="bottom"/>
          </w:tcPr>
          <w:p w14:paraId="4353252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992" w:type="dxa"/>
            <w:shd w:val="clear" w:color="auto" w:fill="auto"/>
            <w:vAlign w:val="bottom"/>
          </w:tcPr>
          <w:p w14:paraId="67C4DE2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068B2C4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941 1 08 04020 01 0000 110</w:t>
            </w:r>
          </w:p>
        </w:tc>
        <w:tc>
          <w:tcPr>
            <w:tcW w:w="1559" w:type="dxa"/>
            <w:shd w:val="clear" w:color="auto" w:fill="auto"/>
            <w:vAlign w:val="bottom"/>
          </w:tcPr>
          <w:p w14:paraId="242D61E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7C12904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1 250,00</w:t>
            </w:r>
          </w:p>
        </w:tc>
        <w:tc>
          <w:tcPr>
            <w:tcW w:w="1418" w:type="dxa"/>
            <w:shd w:val="clear" w:color="auto" w:fill="auto"/>
            <w:vAlign w:val="bottom"/>
          </w:tcPr>
          <w:p w14:paraId="6F368D3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3FED7F3F" w14:textId="77777777" w:rsidTr="00437871">
        <w:trPr>
          <w:trHeight w:val="300"/>
        </w:trPr>
        <w:tc>
          <w:tcPr>
            <w:tcW w:w="7230" w:type="dxa"/>
            <w:shd w:val="clear" w:color="auto" w:fill="auto"/>
            <w:vAlign w:val="bottom"/>
          </w:tcPr>
          <w:p w14:paraId="6B11459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992" w:type="dxa"/>
            <w:shd w:val="clear" w:color="auto" w:fill="auto"/>
            <w:vAlign w:val="bottom"/>
          </w:tcPr>
          <w:p w14:paraId="10A6C61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690AF28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941 1 08 04020 01 1000 110</w:t>
            </w:r>
          </w:p>
        </w:tc>
        <w:tc>
          <w:tcPr>
            <w:tcW w:w="1559" w:type="dxa"/>
            <w:shd w:val="clear" w:color="auto" w:fill="auto"/>
            <w:vAlign w:val="bottom"/>
          </w:tcPr>
          <w:p w14:paraId="6406A3B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6DC2B32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1 250,00</w:t>
            </w:r>
          </w:p>
        </w:tc>
        <w:tc>
          <w:tcPr>
            <w:tcW w:w="1418" w:type="dxa"/>
            <w:shd w:val="clear" w:color="auto" w:fill="auto"/>
            <w:vAlign w:val="bottom"/>
          </w:tcPr>
          <w:p w14:paraId="6160216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10883B10" w14:textId="77777777" w:rsidTr="00437871">
        <w:trPr>
          <w:trHeight w:val="675"/>
        </w:trPr>
        <w:tc>
          <w:tcPr>
            <w:tcW w:w="7230" w:type="dxa"/>
            <w:shd w:val="clear" w:color="auto" w:fill="auto"/>
            <w:vAlign w:val="bottom"/>
          </w:tcPr>
          <w:p w14:paraId="15377B2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ДОХОДЫ ОТ ИСПОЛЬЗОВАНИЯ ИМУЩЕСТВА, НАХОДЯЩЕГОСЯ В ГОСУДАРСТВЕННОЙ И МУНИЦИПАЛЬНОЙ СОБСТВЕННОСТИ</w:t>
            </w:r>
          </w:p>
        </w:tc>
        <w:tc>
          <w:tcPr>
            <w:tcW w:w="992" w:type="dxa"/>
            <w:shd w:val="clear" w:color="auto" w:fill="auto"/>
            <w:vAlign w:val="bottom"/>
          </w:tcPr>
          <w:p w14:paraId="0C7BD31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055E105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941 1 11 00000 00 0000 000</w:t>
            </w:r>
          </w:p>
        </w:tc>
        <w:tc>
          <w:tcPr>
            <w:tcW w:w="1559" w:type="dxa"/>
            <w:shd w:val="clear" w:color="auto" w:fill="auto"/>
            <w:vAlign w:val="bottom"/>
          </w:tcPr>
          <w:p w14:paraId="04A5C48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c>
          <w:tcPr>
            <w:tcW w:w="1276" w:type="dxa"/>
            <w:shd w:val="clear" w:color="auto" w:fill="auto"/>
            <w:vAlign w:val="bottom"/>
          </w:tcPr>
          <w:p w14:paraId="6671509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418" w:type="dxa"/>
            <w:shd w:val="clear" w:color="auto" w:fill="auto"/>
            <w:vAlign w:val="bottom"/>
          </w:tcPr>
          <w:p w14:paraId="242DEA7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r>
      <w:tr w:rsidR="003E143E" w:rsidRPr="00096491" w14:paraId="015A6000" w14:textId="77777777" w:rsidTr="00437871">
        <w:trPr>
          <w:trHeight w:val="300"/>
        </w:trPr>
        <w:tc>
          <w:tcPr>
            <w:tcW w:w="7230" w:type="dxa"/>
            <w:shd w:val="clear" w:color="auto" w:fill="auto"/>
            <w:vAlign w:val="bottom"/>
          </w:tcPr>
          <w:p w14:paraId="554E7CE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992" w:type="dxa"/>
            <w:shd w:val="clear" w:color="auto" w:fill="auto"/>
            <w:vAlign w:val="bottom"/>
          </w:tcPr>
          <w:p w14:paraId="3F1A643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7283519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941 1 11 05000 00 0000 120</w:t>
            </w:r>
          </w:p>
        </w:tc>
        <w:tc>
          <w:tcPr>
            <w:tcW w:w="1559" w:type="dxa"/>
            <w:shd w:val="clear" w:color="auto" w:fill="auto"/>
            <w:vAlign w:val="bottom"/>
          </w:tcPr>
          <w:p w14:paraId="32DE163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c>
          <w:tcPr>
            <w:tcW w:w="1276" w:type="dxa"/>
            <w:shd w:val="clear" w:color="auto" w:fill="auto"/>
            <w:vAlign w:val="bottom"/>
          </w:tcPr>
          <w:p w14:paraId="0D07790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418" w:type="dxa"/>
            <w:shd w:val="clear" w:color="auto" w:fill="auto"/>
            <w:vAlign w:val="bottom"/>
          </w:tcPr>
          <w:p w14:paraId="72BABFB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r>
      <w:tr w:rsidR="003E143E" w:rsidRPr="00096491" w14:paraId="0581CEA0" w14:textId="77777777" w:rsidTr="00437871">
        <w:trPr>
          <w:trHeight w:val="300"/>
        </w:trPr>
        <w:tc>
          <w:tcPr>
            <w:tcW w:w="7230" w:type="dxa"/>
            <w:shd w:val="clear" w:color="auto" w:fill="auto"/>
            <w:vAlign w:val="bottom"/>
          </w:tcPr>
          <w:p w14:paraId="0321853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992" w:type="dxa"/>
            <w:shd w:val="clear" w:color="auto" w:fill="auto"/>
            <w:vAlign w:val="bottom"/>
          </w:tcPr>
          <w:p w14:paraId="3801599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26D5DDF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941 1 11 05020 00 0000 120</w:t>
            </w:r>
          </w:p>
        </w:tc>
        <w:tc>
          <w:tcPr>
            <w:tcW w:w="1559" w:type="dxa"/>
            <w:shd w:val="clear" w:color="auto" w:fill="auto"/>
            <w:vAlign w:val="bottom"/>
          </w:tcPr>
          <w:p w14:paraId="75B00BA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c>
          <w:tcPr>
            <w:tcW w:w="1276" w:type="dxa"/>
            <w:shd w:val="clear" w:color="auto" w:fill="auto"/>
            <w:vAlign w:val="bottom"/>
          </w:tcPr>
          <w:p w14:paraId="7DBB690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418" w:type="dxa"/>
            <w:shd w:val="clear" w:color="auto" w:fill="auto"/>
            <w:vAlign w:val="bottom"/>
          </w:tcPr>
          <w:p w14:paraId="19B9BC8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r>
      <w:tr w:rsidR="003E143E" w:rsidRPr="00096491" w14:paraId="5501540C" w14:textId="77777777" w:rsidTr="00437871">
        <w:trPr>
          <w:trHeight w:val="1125"/>
        </w:trPr>
        <w:tc>
          <w:tcPr>
            <w:tcW w:w="7230" w:type="dxa"/>
            <w:shd w:val="clear" w:color="auto" w:fill="auto"/>
            <w:vAlign w:val="bottom"/>
          </w:tcPr>
          <w:p w14:paraId="5FE08C3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992" w:type="dxa"/>
            <w:shd w:val="clear" w:color="auto" w:fill="auto"/>
            <w:vAlign w:val="bottom"/>
          </w:tcPr>
          <w:p w14:paraId="44700DB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9CC243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941 1 11 05025 10 0000 120</w:t>
            </w:r>
          </w:p>
        </w:tc>
        <w:tc>
          <w:tcPr>
            <w:tcW w:w="1559" w:type="dxa"/>
            <w:shd w:val="clear" w:color="auto" w:fill="auto"/>
            <w:vAlign w:val="bottom"/>
          </w:tcPr>
          <w:p w14:paraId="479624E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c>
          <w:tcPr>
            <w:tcW w:w="1276" w:type="dxa"/>
            <w:shd w:val="clear" w:color="auto" w:fill="auto"/>
            <w:vAlign w:val="bottom"/>
          </w:tcPr>
          <w:p w14:paraId="661374D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418" w:type="dxa"/>
            <w:shd w:val="clear" w:color="auto" w:fill="auto"/>
            <w:vAlign w:val="bottom"/>
          </w:tcPr>
          <w:p w14:paraId="1376F0D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1 139 718,06</w:t>
            </w:r>
          </w:p>
        </w:tc>
      </w:tr>
      <w:tr w:rsidR="003E143E" w:rsidRPr="00096491" w14:paraId="70481B9E" w14:textId="77777777" w:rsidTr="00437871">
        <w:trPr>
          <w:trHeight w:val="450"/>
        </w:trPr>
        <w:tc>
          <w:tcPr>
            <w:tcW w:w="7230" w:type="dxa"/>
            <w:shd w:val="clear" w:color="auto" w:fill="auto"/>
            <w:vAlign w:val="bottom"/>
          </w:tcPr>
          <w:p w14:paraId="2F022D3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ДОХОДЫ ОТ ПРОДАЖИ МАТЕРИАЛЬНЫХ И НЕМАТЕРИАЛЬНЫХ АКТИВОВ</w:t>
            </w:r>
          </w:p>
        </w:tc>
        <w:tc>
          <w:tcPr>
            <w:tcW w:w="992" w:type="dxa"/>
            <w:shd w:val="clear" w:color="auto" w:fill="auto"/>
            <w:vAlign w:val="bottom"/>
          </w:tcPr>
          <w:p w14:paraId="018CB30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0DBCE18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941 1 14 00000 00 0000 000</w:t>
            </w:r>
          </w:p>
        </w:tc>
        <w:tc>
          <w:tcPr>
            <w:tcW w:w="1559" w:type="dxa"/>
            <w:shd w:val="clear" w:color="auto" w:fill="auto"/>
            <w:vAlign w:val="bottom"/>
          </w:tcPr>
          <w:p w14:paraId="22256EB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114F99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154 800,00</w:t>
            </w:r>
          </w:p>
        </w:tc>
        <w:tc>
          <w:tcPr>
            <w:tcW w:w="1418" w:type="dxa"/>
            <w:shd w:val="clear" w:color="auto" w:fill="auto"/>
            <w:vAlign w:val="bottom"/>
          </w:tcPr>
          <w:p w14:paraId="6CB82AA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3D461680" w14:textId="77777777" w:rsidTr="00437871">
        <w:trPr>
          <w:trHeight w:val="300"/>
        </w:trPr>
        <w:tc>
          <w:tcPr>
            <w:tcW w:w="7230" w:type="dxa"/>
            <w:shd w:val="clear" w:color="auto" w:fill="auto"/>
            <w:vAlign w:val="bottom"/>
          </w:tcPr>
          <w:p w14:paraId="19587CC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992" w:type="dxa"/>
            <w:shd w:val="clear" w:color="auto" w:fill="auto"/>
            <w:vAlign w:val="bottom"/>
          </w:tcPr>
          <w:p w14:paraId="72B6B16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65C1C77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941 1 14 02000 00 0000 000</w:t>
            </w:r>
          </w:p>
        </w:tc>
        <w:tc>
          <w:tcPr>
            <w:tcW w:w="1559" w:type="dxa"/>
            <w:shd w:val="clear" w:color="auto" w:fill="auto"/>
            <w:vAlign w:val="bottom"/>
          </w:tcPr>
          <w:p w14:paraId="560D04E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4C81FD5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154 800,00</w:t>
            </w:r>
          </w:p>
        </w:tc>
        <w:tc>
          <w:tcPr>
            <w:tcW w:w="1418" w:type="dxa"/>
            <w:shd w:val="clear" w:color="auto" w:fill="auto"/>
            <w:vAlign w:val="bottom"/>
          </w:tcPr>
          <w:p w14:paraId="31E1C4C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4070A654" w14:textId="77777777" w:rsidTr="00437871">
        <w:trPr>
          <w:trHeight w:val="300"/>
        </w:trPr>
        <w:tc>
          <w:tcPr>
            <w:tcW w:w="7230" w:type="dxa"/>
            <w:shd w:val="clear" w:color="auto" w:fill="auto"/>
            <w:vAlign w:val="bottom"/>
          </w:tcPr>
          <w:p w14:paraId="44DA060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992" w:type="dxa"/>
            <w:shd w:val="clear" w:color="auto" w:fill="auto"/>
            <w:vAlign w:val="bottom"/>
          </w:tcPr>
          <w:p w14:paraId="7B2689C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0811A9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941 1 14 02050 10 0000 410</w:t>
            </w:r>
          </w:p>
        </w:tc>
        <w:tc>
          <w:tcPr>
            <w:tcW w:w="1559" w:type="dxa"/>
            <w:shd w:val="clear" w:color="auto" w:fill="auto"/>
            <w:vAlign w:val="bottom"/>
          </w:tcPr>
          <w:p w14:paraId="43E7129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2BFFF1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154 800,00</w:t>
            </w:r>
          </w:p>
        </w:tc>
        <w:tc>
          <w:tcPr>
            <w:tcW w:w="1418" w:type="dxa"/>
            <w:shd w:val="clear" w:color="auto" w:fill="auto"/>
            <w:vAlign w:val="bottom"/>
          </w:tcPr>
          <w:p w14:paraId="6AAB15C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4DF7EFEE" w14:textId="77777777" w:rsidTr="00437871">
        <w:trPr>
          <w:trHeight w:val="1350"/>
        </w:trPr>
        <w:tc>
          <w:tcPr>
            <w:tcW w:w="7230" w:type="dxa"/>
            <w:shd w:val="clear" w:color="auto" w:fill="auto"/>
            <w:vAlign w:val="bottom"/>
          </w:tcPr>
          <w:p w14:paraId="3CA9AF38"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992" w:type="dxa"/>
            <w:shd w:val="clear" w:color="auto" w:fill="auto"/>
            <w:vAlign w:val="bottom"/>
          </w:tcPr>
          <w:p w14:paraId="54B3D4D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1F9A36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941 1 14 02053 10 0000 410</w:t>
            </w:r>
          </w:p>
        </w:tc>
        <w:tc>
          <w:tcPr>
            <w:tcW w:w="1559" w:type="dxa"/>
            <w:shd w:val="clear" w:color="auto" w:fill="auto"/>
            <w:vAlign w:val="bottom"/>
          </w:tcPr>
          <w:p w14:paraId="30FEC26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3875637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154 800,00</w:t>
            </w:r>
          </w:p>
        </w:tc>
        <w:tc>
          <w:tcPr>
            <w:tcW w:w="1418" w:type="dxa"/>
            <w:shd w:val="clear" w:color="auto" w:fill="auto"/>
            <w:vAlign w:val="bottom"/>
          </w:tcPr>
          <w:p w14:paraId="0A75382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02570D3A" w14:textId="77777777" w:rsidTr="00437871">
        <w:trPr>
          <w:trHeight w:val="300"/>
        </w:trPr>
        <w:tc>
          <w:tcPr>
            <w:tcW w:w="7230" w:type="dxa"/>
            <w:shd w:val="clear" w:color="auto" w:fill="auto"/>
            <w:vAlign w:val="bottom"/>
          </w:tcPr>
          <w:p w14:paraId="3BBC6D68"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 xml:space="preserve">  ПРОЧИЕ НЕНАЛОГОВЫЕ ДОХОДЫ</w:t>
            </w:r>
          </w:p>
        </w:tc>
        <w:tc>
          <w:tcPr>
            <w:tcW w:w="992" w:type="dxa"/>
            <w:shd w:val="clear" w:color="auto" w:fill="auto"/>
            <w:vAlign w:val="bottom"/>
          </w:tcPr>
          <w:p w14:paraId="46BDF07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7FBFF71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941 1 17 00000 00 0000 000</w:t>
            </w:r>
          </w:p>
        </w:tc>
        <w:tc>
          <w:tcPr>
            <w:tcW w:w="1559" w:type="dxa"/>
            <w:shd w:val="clear" w:color="auto" w:fill="auto"/>
            <w:vAlign w:val="bottom"/>
          </w:tcPr>
          <w:p w14:paraId="027683E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7AFBD7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-151 800,00</w:t>
            </w:r>
          </w:p>
        </w:tc>
        <w:tc>
          <w:tcPr>
            <w:tcW w:w="1418" w:type="dxa"/>
            <w:shd w:val="clear" w:color="auto" w:fill="auto"/>
            <w:vAlign w:val="bottom"/>
          </w:tcPr>
          <w:p w14:paraId="4C054C9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321B03BC" w14:textId="77777777" w:rsidTr="00437871">
        <w:trPr>
          <w:trHeight w:val="300"/>
        </w:trPr>
        <w:tc>
          <w:tcPr>
            <w:tcW w:w="7230" w:type="dxa"/>
            <w:shd w:val="clear" w:color="auto" w:fill="auto"/>
            <w:vAlign w:val="bottom"/>
          </w:tcPr>
          <w:p w14:paraId="60A3268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Невыясненные поступления</w:t>
            </w:r>
          </w:p>
        </w:tc>
        <w:tc>
          <w:tcPr>
            <w:tcW w:w="992" w:type="dxa"/>
            <w:shd w:val="clear" w:color="auto" w:fill="auto"/>
            <w:vAlign w:val="bottom"/>
          </w:tcPr>
          <w:p w14:paraId="6E0A460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B2CD5A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941 1 17 01000 00 0000 180</w:t>
            </w:r>
          </w:p>
        </w:tc>
        <w:tc>
          <w:tcPr>
            <w:tcW w:w="1559" w:type="dxa"/>
            <w:shd w:val="clear" w:color="auto" w:fill="auto"/>
            <w:vAlign w:val="bottom"/>
          </w:tcPr>
          <w:p w14:paraId="220E3FF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7B8B2B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-151 800,00</w:t>
            </w:r>
          </w:p>
        </w:tc>
        <w:tc>
          <w:tcPr>
            <w:tcW w:w="1418" w:type="dxa"/>
            <w:shd w:val="clear" w:color="auto" w:fill="auto"/>
            <w:vAlign w:val="bottom"/>
          </w:tcPr>
          <w:p w14:paraId="23ACAAA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419A4804" w14:textId="77777777" w:rsidTr="00437871">
        <w:trPr>
          <w:trHeight w:val="450"/>
        </w:trPr>
        <w:tc>
          <w:tcPr>
            <w:tcW w:w="7230" w:type="dxa"/>
            <w:shd w:val="clear" w:color="auto" w:fill="auto"/>
            <w:vAlign w:val="bottom"/>
          </w:tcPr>
          <w:p w14:paraId="516B18F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Невыясненные поступления, зачисляемые в бюджеты сельских поселений</w:t>
            </w:r>
          </w:p>
        </w:tc>
        <w:tc>
          <w:tcPr>
            <w:tcW w:w="992" w:type="dxa"/>
            <w:shd w:val="clear" w:color="auto" w:fill="auto"/>
            <w:vAlign w:val="bottom"/>
          </w:tcPr>
          <w:p w14:paraId="14A8A0A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24271A7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941 1 17 01050 10 0000 180</w:t>
            </w:r>
          </w:p>
        </w:tc>
        <w:tc>
          <w:tcPr>
            <w:tcW w:w="1559" w:type="dxa"/>
            <w:shd w:val="clear" w:color="auto" w:fill="auto"/>
            <w:vAlign w:val="bottom"/>
          </w:tcPr>
          <w:p w14:paraId="0B2F99E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3C31109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-151 800,00</w:t>
            </w:r>
          </w:p>
        </w:tc>
        <w:tc>
          <w:tcPr>
            <w:tcW w:w="1418" w:type="dxa"/>
            <w:shd w:val="clear" w:color="auto" w:fill="auto"/>
            <w:vAlign w:val="bottom"/>
          </w:tcPr>
          <w:p w14:paraId="4156FFA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w:t>
            </w:r>
          </w:p>
        </w:tc>
      </w:tr>
      <w:tr w:rsidR="003E143E" w:rsidRPr="00096491" w14:paraId="2E93C021" w14:textId="77777777" w:rsidTr="00437871">
        <w:trPr>
          <w:trHeight w:val="300"/>
        </w:trPr>
        <w:tc>
          <w:tcPr>
            <w:tcW w:w="7230" w:type="dxa"/>
            <w:shd w:val="clear" w:color="auto" w:fill="auto"/>
            <w:vAlign w:val="bottom"/>
          </w:tcPr>
          <w:p w14:paraId="56C98A9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БЕЗВОЗМЕЗДНЫЕ ПОСТУПЛЕНИЯ</w:t>
            </w:r>
          </w:p>
        </w:tc>
        <w:tc>
          <w:tcPr>
            <w:tcW w:w="992" w:type="dxa"/>
            <w:shd w:val="clear" w:color="auto" w:fill="auto"/>
            <w:vAlign w:val="bottom"/>
          </w:tcPr>
          <w:p w14:paraId="0CD65AC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16649C2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941 2 00 00000 00 0000 000</w:t>
            </w:r>
          </w:p>
        </w:tc>
        <w:tc>
          <w:tcPr>
            <w:tcW w:w="1559" w:type="dxa"/>
            <w:shd w:val="clear" w:color="auto" w:fill="auto"/>
            <w:vAlign w:val="bottom"/>
          </w:tcPr>
          <w:p w14:paraId="2CC6FED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5 665 446,74</w:t>
            </w:r>
          </w:p>
        </w:tc>
        <w:tc>
          <w:tcPr>
            <w:tcW w:w="1276" w:type="dxa"/>
            <w:shd w:val="clear" w:color="auto" w:fill="auto"/>
            <w:vAlign w:val="bottom"/>
          </w:tcPr>
          <w:p w14:paraId="692BA8A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4 509 149,33</w:t>
            </w:r>
          </w:p>
        </w:tc>
        <w:tc>
          <w:tcPr>
            <w:tcW w:w="1418" w:type="dxa"/>
            <w:shd w:val="clear" w:color="auto" w:fill="auto"/>
            <w:vAlign w:val="bottom"/>
          </w:tcPr>
          <w:p w14:paraId="4AF1854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1 156 297,41</w:t>
            </w:r>
          </w:p>
        </w:tc>
      </w:tr>
      <w:tr w:rsidR="003E143E" w:rsidRPr="00096491" w14:paraId="426B41CD" w14:textId="77777777" w:rsidTr="00437871">
        <w:trPr>
          <w:trHeight w:val="450"/>
        </w:trPr>
        <w:tc>
          <w:tcPr>
            <w:tcW w:w="7230" w:type="dxa"/>
            <w:shd w:val="clear" w:color="auto" w:fill="auto"/>
            <w:vAlign w:val="bottom"/>
          </w:tcPr>
          <w:p w14:paraId="753E6DB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БЕЗВОЗМЕЗДНЫЕ ПОСТУПЛЕНИЯ ОТ ДРУГИХ БЮДЖЕТОВ БЮДЖЕТНОЙ СИСТЕМЫ РОССИЙСКОЙ ФЕДЕРАЦИИ</w:t>
            </w:r>
          </w:p>
        </w:tc>
        <w:tc>
          <w:tcPr>
            <w:tcW w:w="992" w:type="dxa"/>
            <w:shd w:val="clear" w:color="auto" w:fill="auto"/>
            <w:vAlign w:val="bottom"/>
          </w:tcPr>
          <w:p w14:paraId="770389A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5DC5924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941 2 02 00000 00 0000 000</w:t>
            </w:r>
          </w:p>
        </w:tc>
        <w:tc>
          <w:tcPr>
            <w:tcW w:w="1559" w:type="dxa"/>
            <w:shd w:val="clear" w:color="auto" w:fill="auto"/>
            <w:vAlign w:val="bottom"/>
          </w:tcPr>
          <w:p w14:paraId="7F89A54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5 665 446,74</w:t>
            </w:r>
          </w:p>
        </w:tc>
        <w:tc>
          <w:tcPr>
            <w:tcW w:w="1276" w:type="dxa"/>
            <w:shd w:val="clear" w:color="auto" w:fill="auto"/>
            <w:vAlign w:val="bottom"/>
          </w:tcPr>
          <w:p w14:paraId="5E97704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4 509 149,33</w:t>
            </w:r>
          </w:p>
        </w:tc>
        <w:tc>
          <w:tcPr>
            <w:tcW w:w="1418" w:type="dxa"/>
            <w:shd w:val="clear" w:color="auto" w:fill="auto"/>
            <w:vAlign w:val="bottom"/>
          </w:tcPr>
          <w:p w14:paraId="72BC71E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1 156 297,41</w:t>
            </w:r>
          </w:p>
        </w:tc>
      </w:tr>
      <w:tr w:rsidR="003E143E" w:rsidRPr="00096491" w14:paraId="584BAC9E" w14:textId="77777777" w:rsidTr="00437871">
        <w:trPr>
          <w:trHeight w:val="450"/>
        </w:trPr>
        <w:tc>
          <w:tcPr>
            <w:tcW w:w="7230" w:type="dxa"/>
            <w:shd w:val="clear" w:color="auto" w:fill="auto"/>
            <w:vAlign w:val="bottom"/>
          </w:tcPr>
          <w:p w14:paraId="27C8320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Дотации бюджетам бюджетной системы Российской Федерации</w:t>
            </w:r>
          </w:p>
        </w:tc>
        <w:tc>
          <w:tcPr>
            <w:tcW w:w="992" w:type="dxa"/>
            <w:shd w:val="clear" w:color="auto" w:fill="auto"/>
            <w:vAlign w:val="bottom"/>
          </w:tcPr>
          <w:p w14:paraId="46335D1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B86A6C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941 2 02 10000 00 0000 150</w:t>
            </w:r>
          </w:p>
        </w:tc>
        <w:tc>
          <w:tcPr>
            <w:tcW w:w="1559" w:type="dxa"/>
            <w:shd w:val="clear" w:color="auto" w:fill="auto"/>
            <w:vAlign w:val="bottom"/>
          </w:tcPr>
          <w:p w14:paraId="37B7EF7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3 313 118,55</w:t>
            </w:r>
          </w:p>
        </w:tc>
        <w:tc>
          <w:tcPr>
            <w:tcW w:w="1276" w:type="dxa"/>
            <w:shd w:val="clear" w:color="auto" w:fill="auto"/>
            <w:vAlign w:val="bottom"/>
          </w:tcPr>
          <w:p w14:paraId="266A684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2 484 839,55</w:t>
            </w:r>
          </w:p>
        </w:tc>
        <w:tc>
          <w:tcPr>
            <w:tcW w:w="1418" w:type="dxa"/>
            <w:shd w:val="clear" w:color="auto" w:fill="auto"/>
            <w:vAlign w:val="bottom"/>
          </w:tcPr>
          <w:p w14:paraId="5B2FEAB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828 279,00</w:t>
            </w:r>
          </w:p>
        </w:tc>
      </w:tr>
      <w:tr w:rsidR="003E143E" w:rsidRPr="00096491" w14:paraId="2445C400" w14:textId="77777777" w:rsidTr="00437871">
        <w:trPr>
          <w:trHeight w:val="300"/>
        </w:trPr>
        <w:tc>
          <w:tcPr>
            <w:tcW w:w="7230" w:type="dxa"/>
            <w:shd w:val="clear" w:color="auto" w:fill="auto"/>
            <w:vAlign w:val="bottom"/>
          </w:tcPr>
          <w:p w14:paraId="6A2A103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Дотации на выравнивание бюджетной обеспеченности</w:t>
            </w:r>
          </w:p>
        </w:tc>
        <w:tc>
          <w:tcPr>
            <w:tcW w:w="992" w:type="dxa"/>
            <w:shd w:val="clear" w:color="auto" w:fill="auto"/>
            <w:vAlign w:val="bottom"/>
          </w:tcPr>
          <w:p w14:paraId="6ABC567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564DAFD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941 2 02 15001 00 0000 150</w:t>
            </w:r>
          </w:p>
        </w:tc>
        <w:tc>
          <w:tcPr>
            <w:tcW w:w="1559" w:type="dxa"/>
            <w:shd w:val="clear" w:color="auto" w:fill="auto"/>
            <w:vAlign w:val="bottom"/>
          </w:tcPr>
          <w:p w14:paraId="7D6026D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3 007 800,00</w:t>
            </w:r>
          </w:p>
        </w:tc>
        <w:tc>
          <w:tcPr>
            <w:tcW w:w="1276" w:type="dxa"/>
            <w:shd w:val="clear" w:color="auto" w:fill="auto"/>
            <w:vAlign w:val="bottom"/>
          </w:tcPr>
          <w:p w14:paraId="6CC0095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2 255 850,00</w:t>
            </w:r>
          </w:p>
        </w:tc>
        <w:tc>
          <w:tcPr>
            <w:tcW w:w="1418" w:type="dxa"/>
            <w:shd w:val="clear" w:color="auto" w:fill="auto"/>
            <w:vAlign w:val="bottom"/>
          </w:tcPr>
          <w:p w14:paraId="1E32F74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751 950,00</w:t>
            </w:r>
          </w:p>
        </w:tc>
      </w:tr>
      <w:tr w:rsidR="003E143E" w:rsidRPr="00096491" w14:paraId="50FC35BE" w14:textId="77777777" w:rsidTr="00437871">
        <w:trPr>
          <w:trHeight w:val="675"/>
        </w:trPr>
        <w:tc>
          <w:tcPr>
            <w:tcW w:w="7230" w:type="dxa"/>
            <w:shd w:val="clear" w:color="auto" w:fill="auto"/>
            <w:vAlign w:val="bottom"/>
          </w:tcPr>
          <w:p w14:paraId="237CFFF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Дотации бюджетам сельских поселений на выравнивание бюджетной обеспеченности из бюджета субъекта Российской Федерации</w:t>
            </w:r>
          </w:p>
        </w:tc>
        <w:tc>
          <w:tcPr>
            <w:tcW w:w="992" w:type="dxa"/>
            <w:shd w:val="clear" w:color="auto" w:fill="auto"/>
            <w:vAlign w:val="bottom"/>
          </w:tcPr>
          <w:p w14:paraId="0D74FAB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5BC29FE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941 2 02 15001 10 0000 150</w:t>
            </w:r>
          </w:p>
        </w:tc>
        <w:tc>
          <w:tcPr>
            <w:tcW w:w="1559" w:type="dxa"/>
            <w:shd w:val="clear" w:color="auto" w:fill="auto"/>
            <w:vAlign w:val="bottom"/>
          </w:tcPr>
          <w:p w14:paraId="547D834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3 007 800,00</w:t>
            </w:r>
          </w:p>
        </w:tc>
        <w:tc>
          <w:tcPr>
            <w:tcW w:w="1276" w:type="dxa"/>
            <w:shd w:val="clear" w:color="auto" w:fill="auto"/>
            <w:vAlign w:val="bottom"/>
          </w:tcPr>
          <w:p w14:paraId="6E2278F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2 255 850,00</w:t>
            </w:r>
          </w:p>
        </w:tc>
        <w:tc>
          <w:tcPr>
            <w:tcW w:w="1418" w:type="dxa"/>
            <w:shd w:val="clear" w:color="auto" w:fill="auto"/>
            <w:vAlign w:val="bottom"/>
          </w:tcPr>
          <w:p w14:paraId="3B874F5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751 950,00</w:t>
            </w:r>
          </w:p>
        </w:tc>
      </w:tr>
      <w:tr w:rsidR="003E143E" w:rsidRPr="00096491" w14:paraId="031BECED" w14:textId="77777777" w:rsidTr="00437871">
        <w:trPr>
          <w:trHeight w:val="450"/>
        </w:trPr>
        <w:tc>
          <w:tcPr>
            <w:tcW w:w="7230" w:type="dxa"/>
            <w:shd w:val="clear" w:color="auto" w:fill="auto"/>
            <w:vAlign w:val="bottom"/>
          </w:tcPr>
          <w:p w14:paraId="76A6922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Дотации бюджетам на поддержку мер по обеспечению сбалансированности бюджетов</w:t>
            </w:r>
          </w:p>
        </w:tc>
        <w:tc>
          <w:tcPr>
            <w:tcW w:w="992" w:type="dxa"/>
            <w:shd w:val="clear" w:color="auto" w:fill="auto"/>
            <w:vAlign w:val="bottom"/>
          </w:tcPr>
          <w:p w14:paraId="6F4139E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4584AF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941 2 02 15002 00 0000 150</w:t>
            </w:r>
          </w:p>
        </w:tc>
        <w:tc>
          <w:tcPr>
            <w:tcW w:w="1559" w:type="dxa"/>
            <w:shd w:val="clear" w:color="auto" w:fill="auto"/>
            <w:vAlign w:val="bottom"/>
          </w:tcPr>
          <w:p w14:paraId="3A41723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305 318,55</w:t>
            </w:r>
          </w:p>
        </w:tc>
        <w:tc>
          <w:tcPr>
            <w:tcW w:w="1276" w:type="dxa"/>
            <w:shd w:val="clear" w:color="auto" w:fill="auto"/>
            <w:vAlign w:val="bottom"/>
          </w:tcPr>
          <w:p w14:paraId="7BC6E16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228 989,55</w:t>
            </w:r>
          </w:p>
        </w:tc>
        <w:tc>
          <w:tcPr>
            <w:tcW w:w="1418" w:type="dxa"/>
            <w:shd w:val="clear" w:color="auto" w:fill="auto"/>
            <w:vAlign w:val="bottom"/>
          </w:tcPr>
          <w:p w14:paraId="17C1DBD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76 329,00</w:t>
            </w:r>
          </w:p>
        </w:tc>
      </w:tr>
      <w:tr w:rsidR="003E143E" w:rsidRPr="00096491" w14:paraId="1FD84591" w14:textId="77777777" w:rsidTr="00437871">
        <w:trPr>
          <w:trHeight w:val="450"/>
        </w:trPr>
        <w:tc>
          <w:tcPr>
            <w:tcW w:w="7230" w:type="dxa"/>
            <w:shd w:val="clear" w:color="auto" w:fill="auto"/>
            <w:vAlign w:val="bottom"/>
          </w:tcPr>
          <w:p w14:paraId="615CF27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Дотации бюджетам сельских поселений на поддержку мер по обеспечению сбалансированности бюджетов</w:t>
            </w:r>
          </w:p>
        </w:tc>
        <w:tc>
          <w:tcPr>
            <w:tcW w:w="992" w:type="dxa"/>
            <w:shd w:val="clear" w:color="auto" w:fill="auto"/>
            <w:vAlign w:val="bottom"/>
          </w:tcPr>
          <w:p w14:paraId="45CE020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0B3034F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941 2 02 15002 10 0000 150</w:t>
            </w:r>
          </w:p>
        </w:tc>
        <w:tc>
          <w:tcPr>
            <w:tcW w:w="1559" w:type="dxa"/>
            <w:shd w:val="clear" w:color="auto" w:fill="auto"/>
            <w:vAlign w:val="bottom"/>
          </w:tcPr>
          <w:p w14:paraId="536B9AB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305 318,55</w:t>
            </w:r>
          </w:p>
        </w:tc>
        <w:tc>
          <w:tcPr>
            <w:tcW w:w="1276" w:type="dxa"/>
            <w:shd w:val="clear" w:color="auto" w:fill="auto"/>
            <w:vAlign w:val="bottom"/>
          </w:tcPr>
          <w:p w14:paraId="621BAC9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228 989,55</w:t>
            </w:r>
          </w:p>
        </w:tc>
        <w:tc>
          <w:tcPr>
            <w:tcW w:w="1418" w:type="dxa"/>
            <w:shd w:val="clear" w:color="auto" w:fill="auto"/>
            <w:vAlign w:val="bottom"/>
          </w:tcPr>
          <w:p w14:paraId="5AB9AAB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76 329,00</w:t>
            </w:r>
          </w:p>
        </w:tc>
      </w:tr>
      <w:tr w:rsidR="003E143E" w:rsidRPr="00096491" w14:paraId="0E67268E" w14:textId="77777777" w:rsidTr="00437871">
        <w:trPr>
          <w:trHeight w:val="450"/>
        </w:trPr>
        <w:tc>
          <w:tcPr>
            <w:tcW w:w="7230" w:type="dxa"/>
            <w:shd w:val="clear" w:color="auto" w:fill="auto"/>
            <w:vAlign w:val="bottom"/>
          </w:tcPr>
          <w:p w14:paraId="46F19FE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бюджетам бюджетной системы Российской Федерации (межбюджетные субсидии)</w:t>
            </w:r>
          </w:p>
        </w:tc>
        <w:tc>
          <w:tcPr>
            <w:tcW w:w="992" w:type="dxa"/>
            <w:shd w:val="clear" w:color="auto" w:fill="auto"/>
            <w:vAlign w:val="bottom"/>
          </w:tcPr>
          <w:p w14:paraId="3E8FF45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39CEFB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941 2 02 20000 00 0000 150</w:t>
            </w:r>
          </w:p>
        </w:tc>
        <w:tc>
          <w:tcPr>
            <w:tcW w:w="1559" w:type="dxa"/>
            <w:shd w:val="clear" w:color="auto" w:fill="auto"/>
            <w:vAlign w:val="bottom"/>
          </w:tcPr>
          <w:p w14:paraId="26A517F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302 364,00</w:t>
            </w:r>
          </w:p>
        </w:tc>
        <w:tc>
          <w:tcPr>
            <w:tcW w:w="1276" w:type="dxa"/>
            <w:shd w:val="clear" w:color="auto" w:fill="auto"/>
            <w:vAlign w:val="bottom"/>
          </w:tcPr>
          <w:p w14:paraId="269572C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226 773,00</w:t>
            </w:r>
          </w:p>
        </w:tc>
        <w:tc>
          <w:tcPr>
            <w:tcW w:w="1418" w:type="dxa"/>
            <w:shd w:val="clear" w:color="auto" w:fill="auto"/>
            <w:vAlign w:val="bottom"/>
          </w:tcPr>
          <w:p w14:paraId="4E61863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75 591,00</w:t>
            </w:r>
          </w:p>
        </w:tc>
      </w:tr>
      <w:tr w:rsidR="003E143E" w:rsidRPr="00096491" w14:paraId="2F06F503" w14:textId="77777777" w:rsidTr="00437871">
        <w:trPr>
          <w:trHeight w:val="300"/>
        </w:trPr>
        <w:tc>
          <w:tcPr>
            <w:tcW w:w="7230" w:type="dxa"/>
            <w:shd w:val="clear" w:color="auto" w:fill="auto"/>
            <w:vAlign w:val="bottom"/>
          </w:tcPr>
          <w:p w14:paraId="263ED40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Прочие субсидии</w:t>
            </w:r>
          </w:p>
        </w:tc>
        <w:tc>
          <w:tcPr>
            <w:tcW w:w="992" w:type="dxa"/>
            <w:shd w:val="clear" w:color="auto" w:fill="auto"/>
            <w:vAlign w:val="bottom"/>
          </w:tcPr>
          <w:p w14:paraId="5357E99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6EA99E7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941 2 02 29999 00 0000 150</w:t>
            </w:r>
          </w:p>
        </w:tc>
        <w:tc>
          <w:tcPr>
            <w:tcW w:w="1559" w:type="dxa"/>
            <w:shd w:val="clear" w:color="auto" w:fill="auto"/>
            <w:vAlign w:val="bottom"/>
          </w:tcPr>
          <w:p w14:paraId="7C31668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302 364,00</w:t>
            </w:r>
          </w:p>
        </w:tc>
        <w:tc>
          <w:tcPr>
            <w:tcW w:w="1276" w:type="dxa"/>
            <w:shd w:val="clear" w:color="auto" w:fill="auto"/>
            <w:vAlign w:val="bottom"/>
          </w:tcPr>
          <w:p w14:paraId="0E36B8C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226 773,00</w:t>
            </w:r>
          </w:p>
        </w:tc>
        <w:tc>
          <w:tcPr>
            <w:tcW w:w="1418" w:type="dxa"/>
            <w:shd w:val="clear" w:color="auto" w:fill="auto"/>
            <w:vAlign w:val="bottom"/>
          </w:tcPr>
          <w:p w14:paraId="645BC0F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75 591,00</w:t>
            </w:r>
          </w:p>
        </w:tc>
      </w:tr>
      <w:tr w:rsidR="003E143E" w:rsidRPr="00096491" w14:paraId="179071A6" w14:textId="77777777" w:rsidTr="00437871">
        <w:trPr>
          <w:trHeight w:val="300"/>
        </w:trPr>
        <w:tc>
          <w:tcPr>
            <w:tcW w:w="7230" w:type="dxa"/>
            <w:shd w:val="clear" w:color="auto" w:fill="auto"/>
            <w:vAlign w:val="bottom"/>
          </w:tcPr>
          <w:p w14:paraId="38F244C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Прочие субсидии бюджетам сельских поселений</w:t>
            </w:r>
          </w:p>
        </w:tc>
        <w:tc>
          <w:tcPr>
            <w:tcW w:w="992" w:type="dxa"/>
            <w:shd w:val="clear" w:color="auto" w:fill="auto"/>
            <w:vAlign w:val="bottom"/>
          </w:tcPr>
          <w:p w14:paraId="4145C4E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2C9FFC1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941 2 02 29999 10 0000 150</w:t>
            </w:r>
          </w:p>
        </w:tc>
        <w:tc>
          <w:tcPr>
            <w:tcW w:w="1559" w:type="dxa"/>
            <w:shd w:val="clear" w:color="auto" w:fill="auto"/>
            <w:vAlign w:val="bottom"/>
          </w:tcPr>
          <w:p w14:paraId="1096788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302 364,00</w:t>
            </w:r>
          </w:p>
        </w:tc>
        <w:tc>
          <w:tcPr>
            <w:tcW w:w="1276" w:type="dxa"/>
            <w:shd w:val="clear" w:color="auto" w:fill="auto"/>
            <w:vAlign w:val="bottom"/>
          </w:tcPr>
          <w:p w14:paraId="779A0CF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226 773,00</w:t>
            </w:r>
          </w:p>
        </w:tc>
        <w:tc>
          <w:tcPr>
            <w:tcW w:w="1418" w:type="dxa"/>
            <w:shd w:val="clear" w:color="auto" w:fill="auto"/>
            <w:vAlign w:val="bottom"/>
          </w:tcPr>
          <w:p w14:paraId="6BF0FFC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75 591,00</w:t>
            </w:r>
          </w:p>
        </w:tc>
      </w:tr>
      <w:tr w:rsidR="003E143E" w:rsidRPr="00096491" w14:paraId="56F0CA9E" w14:textId="77777777" w:rsidTr="00437871">
        <w:trPr>
          <w:trHeight w:val="450"/>
        </w:trPr>
        <w:tc>
          <w:tcPr>
            <w:tcW w:w="7230" w:type="dxa"/>
            <w:shd w:val="clear" w:color="auto" w:fill="auto"/>
            <w:vAlign w:val="bottom"/>
          </w:tcPr>
          <w:p w14:paraId="1B649B6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Субвенции бюджетам бюджетной системы Российской Федерации</w:t>
            </w:r>
          </w:p>
        </w:tc>
        <w:tc>
          <w:tcPr>
            <w:tcW w:w="992" w:type="dxa"/>
            <w:shd w:val="clear" w:color="auto" w:fill="auto"/>
            <w:vAlign w:val="bottom"/>
          </w:tcPr>
          <w:p w14:paraId="7DA9F3A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7BF4A9C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941 2 02 30000 00 0000 150</w:t>
            </w:r>
          </w:p>
        </w:tc>
        <w:tc>
          <w:tcPr>
            <w:tcW w:w="1559" w:type="dxa"/>
            <w:shd w:val="clear" w:color="auto" w:fill="auto"/>
            <w:vAlign w:val="bottom"/>
          </w:tcPr>
          <w:p w14:paraId="742210F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115 400,00</w:t>
            </w:r>
          </w:p>
        </w:tc>
        <w:tc>
          <w:tcPr>
            <w:tcW w:w="1276" w:type="dxa"/>
            <w:shd w:val="clear" w:color="auto" w:fill="auto"/>
            <w:vAlign w:val="bottom"/>
          </w:tcPr>
          <w:p w14:paraId="59F2575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84 405,28</w:t>
            </w:r>
          </w:p>
        </w:tc>
        <w:tc>
          <w:tcPr>
            <w:tcW w:w="1418" w:type="dxa"/>
            <w:shd w:val="clear" w:color="auto" w:fill="auto"/>
            <w:vAlign w:val="bottom"/>
          </w:tcPr>
          <w:p w14:paraId="410E26B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30 994,72</w:t>
            </w:r>
          </w:p>
        </w:tc>
      </w:tr>
      <w:tr w:rsidR="003E143E" w:rsidRPr="00096491" w14:paraId="4A2346C8" w14:textId="77777777" w:rsidTr="00437871">
        <w:trPr>
          <w:trHeight w:val="675"/>
        </w:trPr>
        <w:tc>
          <w:tcPr>
            <w:tcW w:w="7230" w:type="dxa"/>
            <w:shd w:val="clear" w:color="auto" w:fill="auto"/>
            <w:vAlign w:val="bottom"/>
          </w:tcPr>
          <w:p w14:paraId="6E9A04CF"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992" w:type="dxa"/>
            <w:shd w:val="clear" w:color="auto" w:fill="auto"/>
            <w:vAlign w:val="bottom"/>
          </w:tcPr>
          <w:p w14:paraId="25B76B3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0899EEB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941 2 02 35118 00 0000 150</w:t>
            </w:r>
          </w:p>
        </w:tc>
        <w:tc>
          <w:tcPr>
            <w:tcW w:w="1559" w:type="dxa"/>
            <w:shd w:val="clear" w:color="auto" w:fill="auto"/>
            <w:vAlign w:val="bottom"/>
          </w:tcPr>
          <w:p w14:paraId="14667C2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115 400,00</w:t>
            </w:r>
          </w:p>
        </w:tc>
        <w:tc>
          <w:tcPr>
            <w:tcW w:w="1276" w:type="dxa"/>
            <w:shd w:val="clear" w:color="auto" w:fill="auto"/>
            <w:vAlign w:val="bottom"/>
          </w:tcPr>
          <w:p w14:paraId="3AB5B01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84 405,28</w:t>
            </w:r>
          </w:p>
        </w:tc>
        <w:tc>
          <w:tcPr>
            <w:tcW w:w="1418" w:type="dxa"/>
            <w:shd w:val="clear" w:color="auto" w:fill="auto"/>
            <w:vAlign w:val="bottom"/>
          </w:tcPr>
          <w:p w14:paraId="67307C7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30 994,72</w:t>
            </w:r>
          </w:p>
        </w:tc>
      </w:tr>
      <w:tr w:rsidR="003E143E" w:rsidRPr="00096491" w14:paraId="51967AF7" w14:textId="77777777" w:rsidTr="00437871">
        <w:trPr>
          <w:trHeight w:val="900"/>
        </w:trPr>
        <w:tc>
          <w:tcPr>
            <w:tcW w:w="7230" w:type="dxa"/>
            <w:shd w:val="clear" w:color="auto" w:fill="auto"/>
            <w:vAlign w:val="bottom"/>
          </w:tcPr>
          <w:p w14:paraId="465F3BE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992" w:type="dxa"/>
            <w:shd w:val="clear" w:color="auto" w:fill="auto"/>
            <w:vAlign w:val="bottom"/>
          </w:tcPr>
          <w:p w14:paraId="4E8AC1B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3C35B84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941 2 02 35118 10 0000 150</w:t>
            </w:r>
          </w:p>
        </w:tc>
        <w:tc>
          <w:tcPr>
            <w:tcW w:w="1559" w:type="dxa"/>
            <w:shd w:val="clear" w:color="auto" w:fill="auto"/>
            <w:vAlign w:val="bottom"/>
          </w:tcPr>
          <w:p w14:paraId="73EA99B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115 400,00</w:t>
            </w:r>
          </w:p>
        </w:tc>
        <w:tc>
          <w:tcPr>
            <w:tcW w:w="1276" w:type="dxa"/>
            <w:shd w:val="clear" w:color="auto" w:fill="auto"/>
            <w:vAlign w:val="bottom"/>
          </w:tcPr>
          <w:p w14:paraId="0A17BDE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84 405,28</w:t>
            </w:r>
          </w:p>
        </w:tc>
        <w:tc>
          <w:tcPr>
            <w:tcW w:w="1418" w:type="dxa"/>
            <w:shd w:val="clear" w:color="auto" w:fill="auto"/>
            <w:vAlign w:val="bottom"/>
          </w:tcPr>
          <w:p w14:paraId="4BDBFD6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30 994,72</w:t>
            </w:r>
          </w:p>
        </w:tc>
      </w:tr>
      <w:tr w:rsidR="003E143E" w:rsidRPr="00096491" w14:paraId="1652E059" w14:textId="77777777" w:rsidTr="00437871">
        <w:trPr>
          <w:trHeight w:val="300"/>
        </w:trPr>
        <w:tc>
          <w:tcPr>
            <w:tcW w:w="7230" w:type="dxa"/>
            <w:shd w:val="clear" w:color="auto" w:fill="auto"/>
            <w:vAlign w:val="bottom"/>
          </w:tcPr>
          <w:p w14:paraId="14F8484C"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межбюджетные трансферты</w:t>
            </w:r>
          </w:p>
        </w:tc>
        <w:tc>
          <w:tcPr>
            <w:tcW w:w="992" w:type="dxa"/>
            <w:shd w:val="clear" w:color="auto" w:fill="auto"/>
            <w:vAlign w:val="bottom"/>
          </w:tcPr>
          <w:p w14:paraId="13FA5B0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0683306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941 2 02 40000 00 0000 150</w:t>
            </w:r>
          </w:p>
        </w:tc>
        <w:tc>
          <w:tcPr>
            <w:tcW w:w="1559" w:type="dxa"/>
            <w:shd w:val="clear" w:color="auto" w:fill="auto"/>
            <w:vAlign w:val="bottom"/>
          </w:tcPr>
          <w:p w14:paraId="71E59C5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1 934 564,19</w:t>
            </w:r>
          </w:p>
        </w:tc>
        <w:tc>
          <w:tcPr>
            <w:tcW w:w="1276" w:type="dxa"/>
            <w:shd w:val="clear" w:color="auto" w:fill="auto"/>
            <w:vAlign w:val="bottom"/>
          </w:tcPr>
          <w:p w14:paraId="10AC82A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1 713 131,50</w:t>
            </w:r>
          </w:p>
        </w:tc>
        <w:tc>
          <w:tcPr>
            <w:tcW w:w="1418" w:type="dxa"/>
            <w:shd w:val="clear" w:color="auto" w:fill="auto"/>
            <w:vAlign w:val="bottom"/>
          </w:tcPr>
          <w:p w14:paraId="451D765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221 432,69</w:t>
            </w:r>
          </w:p>
        </w:tc>
      </w:tr>
      <w:tr w:rsidR="003E143E" w:rsidRPr="00096491" w14:paraId="15CF8432" w14:textId="77777777" w:rsidTr="00437871">
        <w:trPr>
          <w:trHeight w:val="900"/>
        </w:trPr>
        <w:tc>
          <w:tcPr>
            <w:tcW w:w="7230" w:type="dxa"/>
            <w:shd w:val="clear" w:color="auto" w:fill="auto"/>
            <w:vAlign w:val="bottom"/>
          </w:tcPr>
          <w:p w14:paraId="047574E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992" w:type="dxa"/>
            <w:shd w:val="clear" w:color="auto" w:fill="auto"/>
            <w:vAlign w:val="bottom"/>
          </w:tcPr>
          <w:p w14:paraId="291268B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4248AB3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941 2 02 40014 00 0000 150</w:t>
            </w:r>
          </w:p>
        </w:tc>
        <w:tc>
          <w:tcPr>
            <w:tcW w:w="1559" w:type="dxa"/>
            <w:shd w:val="clear" w:color="auto" w:fill="auto"/>
            <w:vAlign w:val="bottom"/>
          </w:tcPr>
          <w:p w14:paraId="78DD62A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1 934 564,19</w:t>
            </w:r>
          </w:p>
        </w:tc>
        <w:tc>
          <w:tcPr>
            <w:tcW w:w="1276" w:type="dxa"/>
            <w:shd w:val="clear" w:color="auto" w:fill="auto"/>
            <w:vAlign w:val="bottom"/>
          </w:tcPr>
          <w:p w14:paraId="601E7C4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1 713 131,50</w:t>
            </w:r>
          </w:p>
        </w:tc>
        <w:tc>
          <w:tcPr>
            <w:tcW w:w="1418" w:type="dxa"/>
            <w:shd w:val="clear" w:color="auto" w:fill="auto"/>
            <w:vAlign w:val="bottom"/>
          </w:tcPr>
          <w:p w14:paraId="0C939BD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221 432,69</w:t>
            </w:r>
          </w:p>
        </w:tc>
      </w:tr>
      <w:tr w:rsidR="003E143E" w:rsidRPr="00096491" w14:paraId="41CB675C" w14:textId="77777777" w:rsidTr="00437871">
        <w:trPr>
          <w:trHeight w:val="1125"/>
        </w:trPr>
        <w:tc>
          <w:tcPr>
            <w:tcW w:w="7230" w:type="dxa"/>
            <w:shd w:val="clear" w:color="auto" w:fill="auto"/>
            <w:vAlign w:val="bottom"/>
          </w:tcPr>
          <w:p w14:paraId="550F1EE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2" w:type="dxa"/>
            <w:shd w:val="clear" w:color="auto" w:fill="auto"/>
            <w:vAlign w:val="bottom"/>
          </w:tcPr>
          <w:p w14:paraId="402121E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010</w:t>
            </w:r>
          </w:p>
        </w:tc>
        <w:tc>
          <w:tcPr>
            <w:tcW w:w="2410" w:type="dxa"/>
            <w:shd w:val="clear" w:color="auto" w:fill="auto"/>
            <w:vAlign w:val="bottom"/>
          </w:tcPr>
          <w:p w14:paraId="521DF47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941 2 02 40014 10 0000 150</w:t>
            </w:r>
          </w:p>
        </w:tc>
        <w:tc>
          <w:tcPr>
            <w:tcW w:w="1559" w:type="dxa"/>
            <w:shd w:val="clear" w:color="auto" w:fill="auto"/>
            <w:vAlign w:val="bottom"/>
          </w:tcPr>
          <w:p w14:paraId="6238E58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1 934 564,19</w:t>
            </w:r>
          </w:p>
        </w:tc>
        <w:tc>
          <w:tcPr>
            <w:tcW w:w="1276" w:type="dxa"/>
            <w:shd w:val="clear" w:color="auto" w:fill="auto"/>
            <w:vAlign w:val="bottom"/>
          </w:tcPr>
          <w:p w14:paraId="3BCB4E6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1 713 131,50</w:t>
            </w:r>
          </w:p>
        </w:tc>
        <w:tc>
          <w:tcPr>
            <w:tcW w:w="1418" w:type="dxa"/>
            <w:shd w:val="clear" w:color="auto" w:fill="auto"/>
            <w:vAlign w:val="bottom"/>
          </w:tcPr>
          <w:p w14:paraId="018AB84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221 432,69</w:t>
            </w:r>
          </w:p>
        </w:tc>
      </w:tr>
    </w:tbl>
    <w:p w14:paraId="25A83D22" w14:textId="77777777" w:rsidR="00437871" w:rsidRDefault="00437871" w:rsidP="00DC7342">
      <w:pPr>
        <w:spacing w:after="0"/>
        <w:jc w:val="center"/>
        <w:rPr>
          <w:rFonts w:ascii="Times New Roman" w:hAnsi="Times New Roman" w:cs="Times New Roman"/>
          <w:b/>
          <w:bCs/>
          <w:color w:val="000000"/>
          <w:sz w:val="28"/>
          <w:szCs w:val="28"/>
          <w:lang w:val="en-US"/>
        </w:rPr>
      </w:pPr>
    </w:p>
    <w:p w14:paraId="785AFF2D" w14:textId="7AD70358" w:rsidR="003E143E" w:rsidRPr="00DC7342" w:rsidRDefault="003E143E" w:rsidP="00DC7342">
      <w:pPr>
        <w:spacing w:after="0"/>
        <w:jc w:val="center"/>
        <w:rPr>
          <w:rFonts w:ascii="Times New Roman" w:hAnsi="Times New Roman" w:cs="Times New Roman"/>
          <w:sz w:val="28"/>
          <w:szCs w:val="28"/>
        </w:rPr>
      </w:pPr>
      <w:r w:rsidRPr="00DC7342">
        <w:rPr>
          <w:rFonts w:ascii="Times New Roman" w:hAnsi="Times New Roman" w:cs="Times New Roman"/>
          <w:b/>
          <w:bCs/>
          <w:color w:val="000000"/>
          <w:sz w:val="28"/>
          <w:szCs w:val="28"/>
          <w:lang w:val="en-US"/>
        </w:rPr>
        <w:t xml:space="preserve">2. </w:t>
      </w:r>
      <w:r w:rsidRPr="00DC7342">
        <w:rPr>
          <w:rFonts w:ascii="Times New Roman" w:hAnsi="Times New Roman" w:cs="Times New Roman"/>
          <w:b/>
          <w:bCs/>
          <w:color w:val="000000"/>
          <w:sz w:val="28"/>
          <w:szCs w:val="28"/>
        </w:rPr>
        <w:t>Расходы бюджета</w:t>
      </w:r>
    </w:p>
    <w:tbl>
      <w:tblPr>
        <w:tblW w:w="14885" w:type="dxa"/>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380"/>
        <w:gridCol w:w="850"/>
        <w:gridCol w:w="2410"/>
        <w:gridCol w:w="2268"/>
        <w:gridCol w:w="1276"/>
        <w:gridCol w:w="1701"/>
      </w:tblGrid>
      <w:tr w:rsidR="00DA1015" w:rsidRPr="00096491" w14:paraId="168938AF" w14:textId="77777777" w:rsidTr="00C77BC3">
        <w:trPr>
          <w:trHeight w:val="240"/>
        </w:trPr>
        <w:tc>
          <w:tcPr>
            <w:tcW w:w="6380" w:type="dxa"/>
            <w:shd w:val="clear" w:color="auto" w:fill="auto"/>
          </w:tcPr>
          <w:p w14:paraId="5BBC319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 xml:space="preserve"> Наименование показателя</w:t>
            </w:r>
          </w:p>
        </w:tc>
        <w:tc>
          <w:tcPr>
            <w:tcW w:w="850" w:type="dxa"/>
            <w:shd w:val="clear" w:color="auto" w:fill="auto"/>
          </w:tcPr>
          <w:p w14:paraId="5DC7409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Код строки</w:t>
            </w:r>
          </w:p>
        </w:tc>
        <w:tc>
          <w:tcPr>
            <w:tcW w:w="2410" w:type="dxa"/>
            <w:shd w:val="clear" w:color="auto" w:fill="auto"/>
          </w:tcPr>
          <w:p w14:paraId="4005359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Код расхода по бюджетной классификации</w:t>
            </w:r>
          </w:p>
        </w:tc>
        <w:tc>
          <w:tcPr>
            <w:tcW w:w="2268" w:type="dxa"/>
            <w:shd w:val="clear" w:color="auto" w:fill="auto"/>
          </w:tcPr>
          <w:p w14:paraId="22E6F60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Утвержденные бюджетные назначения</w:t>
            </w:r>
          </w:p>
        </w:tc>
        <w:tc>
          <w:tcPr>
            <w:tcW w:w="1276" w:type="dxa"/>
            <w:shd w:val="clear" w:color="auto" w:fill="auto"/>
          </w:tcPr>
          <w:p w14:paraId="1178EED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Исполнено</w:t>
            </w:r>
          </w:p>
        </w:tc>
        <w:tc>
          <w:tcPr>
            <w:tcW w:w="1701" w:type="dxa"/>
            <w:shd w:val="clear" w:color="auto" w:fill="auto"/>
          </w:tcPr>
          <w:p w14:paraId="676E88F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Неисполненные назначения</w:t>
            </w:r>
          </w:p>
        </w:tc>
      </w:tr>
      <w:tr w:rsidR="00DA1015" w:rsidRPr="00096491" w14:paraId="3A6C0B5F" w14:textId="77777777" w:rsidTr="00C77BC3">
        <w:trPr>
          <w:trHeight w:val="240"/>
        </w:trPr>
        <w:tc>
          <w:tcPr>
            <w:tcW w:w="6380" w:type="dxa"/>
            <w:shd w:val="clear" w:color="auto" w:fill="auto"/>
            <w:vAlign w:val="center"/>
          </w:tcPr>
          <w:p w14:paraId="295059F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w:t>
            </w:r>
          </w:p>
        </w:tc>
        <w:tc>
          <w:tcPr>
            <w:tcW w:w="850" w:type="dxa"/>
            <w:shd w:val="clear" w:color="auto" w:fill="auto"/>
            <w:vAlign w:val="center"/>
          </w:tcPr>
          <w:p w14:paraId="0A97D15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w:t>
            </w:r>
          </w:p>
        </w:tc>
        <w:tc>
          <w:tcPr>
            <w:tcW w:w="2410" w:type="dxa"/>
            <w:shd w:val="clear" w:color="auto" w:fill="auto"/>
            <w:vAlign w:val="center"/>
          </w:tcPr>
          <w:p w14:paraId="7D45C49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w:t>
            </w:r>
          </w:p>
        </w:tc>
        <w:tc>
          <w:tcPr>
            <w:tcW w:w="2268" w:type="dxa"/>
            <w:shd w:val="clear" w:color="auto" w:fill="auto"/>
            <w:vAlign w:val="center"/>
          </w:tcPr>
          <w:p w14:paraId="7893256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w:t>
            </w:r>
          </w:p>
        </w:tc>
        <w:tc>
          <w:tcPr>
            <w:tcW w:w="1276" w:type="dxa"/>
            <w:shd w:val="clear" w:color="auto" w:fill="auto"/>
            <w:vAlign w:val="center"/>
          </w:tcPr>
          <w:p w14:paraId="400FA15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w:t>
            </w:r>
          </w:p>
        </w:tc>
        <w:tc>
          <w:tcPr>
            <w:tcW w:w="1701" w:type="dxa"/>
            <w:shd w:val="clear" w:color="auto" w:fill="auto"/>
            <w:vAlign w:val="center"/>
          </w:tcPr>
          <w:p w14:paraId="32AD38E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6</w:t>
            </w:r>
          </w:p>
        </w:tc>
      </w:tr>
      <w:tr w:rsidR="00DA1015" w:rsidRPr="00096491" w14:paraId="2C7CA6DE" w14:textId="77777777" w:rsidTr="00C77BC3">
        <w:trPr>
          <w:trHeight w:val="330"/>
        </w:trPr>
        <w:tc>
          <w:tcPr>
            <w:tcW w:w="6380" w:type="dxa"/>
            <w:shd w:val="clear" w:color="auto" w:fill="auto"/>
            <w:vAlign w:val="bottom"/>
          </w:tcPr>
          <w:p w14:paraId="5DFD0A1C"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Расходы бюджета - всего</w:t>
            </w:r>
          </w:p>
        </w:tc>
        <w:tc>
          <w:tcPr>
            <w:tcW w:w="850" w:type="dxa"/>
            <w:shd w:val="clear" w:color="auto" w:fill="auto"/>
            <w:vAlign w:val="bottom"/>
          </w:tcPr>
          <w:p w14:paraId="4F79C2C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D31B6F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c>
          <w:tcPr>
            <w:tcW w:w="2268" w:type="dxa"/>
            <w:shd w:val="clear" w:color="auto" w:fill="auto"/>
            <w:vAlign w:val="bottom"/>
          </w:tcPr>
          <w:p w14:paraId="4743F7F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7 388 797,00</w:t>
            </w:r>
          </w:p>
        </w:tc>
        <w:tc>
          <w:tcPr>
            <w:tcW w:w="1276" w:type="dxa"/>
            <w:shd w:val="clear" w:color="auto" w:fill="auto"/>
            <w:vAlign w:val="bottom"/>
          </w:tcPr>
          <w:p w14:paraId="158BC1D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4 622 530,90</w:t>
            </w:r>
          </w:p>
        </w:tc>
        <w:tc>
          <w:tcPr>
            <w:tcW w:w="1701" w:type="dxa"/>
            <w:shd w:val="clear" w:color="auto" w:fill="auto"/>
            <w:vAlign w:val="bottom"/>
          </w:tcPr>
          <w:p w14:paraId="2D979D5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2 766 266,10</w:t>
            </w:r>
          </w:p>
        </w:tc>
      </w:tr>
      <w:tr w:rsidR="00DA1015" w:rsidRPr="00096491" w14:paraId="396A5970" w14:textId="77777777" w:rsidTr="00C77BC3">
        <w:trPr>
          <w:trHeight w:val="240"/>
        </w:trPr>
        <w:tc>
          <w:tcPr>
            <w:tcW w:w="6380" w:type="dxa"/>
            <w:shd w:val="clear" w:color="auto" w:fill="auto"/>
            <w:vAlign w:val="bottom"/>
          </w:tcPr>
          <w:p w14:paraId="451A615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в том числе:</w:t>
            </w:r>
          </w:p>
        </w:tc>
        <w:tc>
          <w:tcPr>
            <w:tcW w:w="850" w:type="dxa"/>
            <w:shd w:val="clear" w:color="auto" w:fill="auto"/>
            <w:vAlign w:val="bottom"/>
          </w:tcPr>
          <w:p w14:paraId="20147C5B" w14:textId="77777777" w:rsidR="003E143E" w:rsidRPr="00096491" w:rsidRDefault="003E143E" w:rsidP="00156CF4">
            <w:pPr>
              <w:spacing w:after="0" w:line="240" w:lineRule="auto"/>
              <w:jc w:val="center"/>
              <w:rPr>
                <w:rFonts w:ascii="Times New Roman" w:hAnsi="Times New Roman" w:cs="Times New Roman"/>
                <w:sz w:val="20"/>
                <w:szCs w:val="20"/>
              </w:rPr>
            </w:pPr>
          </w:p>
        </w:tc>
        <w:tc>
          <w:tcPr>
            <w:tcW w:w="2410" w:type="dxa"/>
            <w:shd w:val="clear" w:color="auto" w:fill="auto"/>
            <w:vAlign w:val="bottom"/>
          </w:tcPr>
          <w:p w14:paraId="4CF3624F" w14:textId="77777777" w:rsidR="003E143E" w:rsidRPr="00096491" w:rsidRDefault="003E143E" w:rsidP="00156CF4">
            <w:pPr>
              <w:spacing w:after="0" w:line="240" w:lineRule="auto"/>
              <w:jc w:val="center"/>
              <w:rPr>
                <w:rFonts w:ascii="Times New Roman" w:hAnsi="Times New Roman" w:cs="Times New Roman"/>
                <w:sz w:val="20"/>
                <w:szCs w:val="20"/>
              </w:rPr>
            </w:pPr>
          </w:p>
        </w:tc>
        <w:tc>
          <w:tcPr>
            <w:tcW w:w="2268" w:type="dxa"/>
            <w:shd w:val="clear" w:color="auto" w:fill="auto"/>
            <w:vAlign w:val="bottom"/>
          </w:tcPr>
          <w:p w14:paraId="300F53D5" w14:textId="77777777" w:rsidR="003E143E" w:rsidRPr="00096491" w:rsidRDefault="003E143E" w:rsidP="00156CF4">
            <w:pPr>
              <w:spacing w:after="0" w:line="240" w:lineRule="auto"/>
              <w:jc w:val="right"/>
              <w:rPr>
                <w:rFonts w:ascii="Times New Roman" w:hAnsi="Times New Roman" w:cs="Times New Roman"/>
                <w:sz w:val="20"/>
                <w:szCs w:val="20"/>
              </w:rPr>
            </w:pPr>
          </w:p>
        </w:tc>
        <w:tc>
          <w:tcPr>
            <w:tcW w:w="1276" w:type="dxa"/>
            <w:shd w:val="clear" w:color="auto" w:fill="auto"/>
            <w:vAlign w:val="bottom"/>
          </w:tcPr>
          <w:p w14:paraId="570FD1C4" w14:textId="77777777" w:rsidR="003E143E" w:rsidRPr="00096491" w:rsidRDefault="003E143E" w:rsidP="00156CF4">
            <w:pPr>
              <w:spacing w:after="0" w:line="240" w:lineRule="auto"/>
              <w:jc w:val="right"/>
              <w:rPr>
                <w:rFonts w:ascii="Times New Roman" w:hAnsi="Times New Roman" w:cs="Times New Roman"/>
                <w:sz w:val="20"/>
                <w:szCs w:val="20"/>
              </w:rPr>
            </w:pPr>
          </w:p>
        </w:tc>
        <w:tc>
          <w:tcPr>
            <w:tcW w:w="1701" w:type="dxa"/>
            <w:shd w:val="clear" w:color="auto" w:fill="auto"/>
            <w:vAlign w:val="bottom"/>
          </w:tcPr>
          <w:p w14:paraId="14EF3FAC" w14:textId="77777777" w:rsidR="003E143E" w:rsidRPr="00096491" w:rsidRDefault="003E143E" w:rsidP="00156CF4">
            <w:pPr>
              <w:spacing w:after="0" w:line="240" w:lineRule="auto"/>
              <w:jc w:val="right"/>
              <w:rPr>
                <w:rFonts w:ascii="Times New Roman" w:hAnsi="Times New Roman" w:cs="Times New Roman"/>
                <w:sz w:val="20"/>
                <w:szCs w:val="20"/>
              </w:rPr>
            </w:pPr>
          </w:p>
        </w:tc>
      </w:tr>
      <w:tr w:rsidR="00DA1015" w:rsidRPr="00096491" w14:paraId="7B78F859" w14:textId="77777777" w:rsidTr="00C77BC3">
        <w:trPr>
          <w:trHeight w:val="450"/>
        </w:trPr>
        <w:tc>
          <w:tcPr>
            <w:tcW w:w="6380" w:type="dxa"/>
            <w:shd w:val="clear" w:color="auto" w:fill="auto"/>
            <w:vAlign w:val="bottom"/>
          </w:tcPr>
          <w:p w14:paraId="3FF6011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Обеспечение функционирования главы Ласкарихинского сельского поселения Кинешемского муниципального района</w:t>
            </w:r>
          </w:p>
        </w:tc>
        <w:tc>
          <w:tcPr>
            <w:tcW w:w="850" w:type="dxa"/>
            <w:shd w:val="clear" w:color="auto" w:fill="auto"/>
            <w:vAlign w:val="bottom"/>
          </w:tcPr>
          <w:p w14:paraId="5B95B72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9A082E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941 0102 06 4 02 00060 000</w:t>
            </w:r>
          </w:p>
        </w:tc>
        <w:tc>
          <w:tcPr>
            <w:tcW w:w="2268" w:type="dxa"/>
            <w:shd w:val="clear" w:color="auto" w:fill="auto"/>
            <w:vAlign w:val="bottom"/>
          </w:tcPr>
          <w:p w14:paraId="3DC9A33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417 800,00</w:t>
            </w:r>
          </w:p>
        </w:tc>
        <w:tc>
          <w:tcPr>
            <w:tcW w:w="1276" w:type="dxa"/>
            <w:shd w:val="clear" w:color="auto" w:fill="auto"/>
            <w:vAlign w:val="bottom"/>
          </w:tcPr>
          <w:p w14:paraId="7B86642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325 994,76</w:t>
            </w:r>
          </w:p>
        </w:tc>
        <w:tc>
          <w:tcPr>
            <w:tcW w:w="1701" w:type="dxa"/>
            <w:shd w:val="clear" w:color="auto" w:fill="auto"/>
            <w:vAlign w:val="bottom"/>
          </w:tcPr>
          <w:p w14:paraId="6DBCB50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91 805,24</w:t>
            </w:r>
          </w:p>
        </w:tc>
      </w:tr>
      <w:tr w:rsidR="00DA1015" w:rsidRPr="00096491" w14:paraId="43A41481" w14:textId="77777777" w:rsidTr="00C77BC3">
        <w:trPr>
          <w:trHeight w:val="900"/>
        </w:trPr>
        <w:tc>
          <w:tcPr>
            <w:tcW w:w="6380" w:type="dxa"/>
            <w:shd w:val="clear" w:color="auto" w:fill="auto"/>
            <w:vAlign w:val="bottom"/>
          </w:tcPr>
          <w:p w14:paraId="6ADC5A7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vAlign w:val="bottom"/>
          </w:tcPr>
          <w:p w14:paraId="2286F22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E0580B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941 0102 06 4 02 00060 100</w:t>
            </w:r>
          </w:p>
        </w:tc>
        <w:tc>
          <w:tcPr>
            <w:tcW w:w="2268" w:type="dxa"/>
            <w:shd w:val="clear" w:color="auto" w:fill="auto"/>
            <w:vAlign w:val="bottom"/>
          </w:tcPr>
          <w:p w14:paraId="2426BFB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417 800,00</w:t>
            </w:r>
          </w:p>
        </w:tc>
        <w:tc>
          <w:tcPr>
            <w:tcW w:w="1276" w:type="dxa"/>
            <w:shd w:val="clear" w:color="auto" w:fill="auto"/>
            <w:vAlign w:val="bottom"/>
          </w:tcPr>
          <w:p w14:paraId="7D94EEB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325 994,76</w:t>
            </w:r>
          </w:p>
        </w:tc>
        <w:tc>
          <w:tcPr>
            <w:tcW w:w="1701" w:type="dxa"/>
            <w:shd w:val="clear" w:color="auto" w:fill="auto"/>
            <w:vAlign w:val="bottom"/>
          </w:tcPr>
          <w:p w14:paraId="5598027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91 805,24</w:t>
            </w:r>
          </w:p>
        </w:tc>
      </w:tr>
      <w:tr w:rsidR="00DA1015" w:rsidRPr="00096491" w14:paraId="1ADDD9F2" w14:textId="77777777" w:rsidTr="00C77BC3">
        <w:trPr>
          <w:trHeight w:val="450"/>
        </w:trPr>
        <w:tc>
          <w:tcPr>
            <w:tcW w:w="6380" w:type="dxa"/>
            <w:shd w:val="clear" w:color="auto" w:fill="auto"/>
            <w:vAlign w:val="bottom"/>
          </w:tcPr>
          <w:p w14:paraId="08B3815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выплаты персоналу государственных (муниципальных) органов</w:t>
            </w:r>
          </w:p>
        </w:tc>
        <w:tc>
          <w:tcPr>
            <w:tcW w:w="850" w:type="dxa"/>
            <w:shd w:val="clear" w:color="auto" w:fill="auto"/>
            <w:vAlign w:val="bottom"/>
          </w:tcPr>
          <w:p w14:paraId="6974BBD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E5728E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941 0102 06 4 02 00060 120</w:t>
            </w:r>
          </w:p>
        </w:tc>
        <w:tc>
          <w:tcPr>
            <w:tcW w:w="2268" w:type="dxa"/>
            <w:shd w:val="clear" w:color="auto" w:fill="auto"/>
            <w:vAlign w:val="bottom"/>
          </w:tcPr>
          <w:p w14:paraId="30C830A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417 800,00</w:t>
            </w:r>
          </w:p>
        </w:tc>
        <w:tc>
          <w:tcPr>
            <w:tcW w:w="1276" w:type="dxa"/>
            <w:shd w:val="clear" w:color="auto" w:fill="auto"/>
            <w:vAlign w:val="bottom"/>
          </w:tcPr>
          <w:p w14:paraId="0AFF6C9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325 994,76</w:t>
            </w:r>
          </w:p>
        </w:tc>
        <w:tc>
          <w:tcPr>
            <w:tcW w:w="1701" w:type="dxa"/>
            <w:shd w:val="clear" w:color="auto" w:fill="auto"/>
            <w:vAlign w:val="bottom"/>
          </w:tcPr>
          <w:p w14:paraId="03F64C6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91 805,24</w:t>
            </w:r>
          </w:p>
        </w:tc>
      </w:tr>
      <w:tr w:rsidR="00DA1015" w:rsidRPr="00096491" w14:paraId="74A45A6E" w14:textId="77777777" w:rsidTr="00C77BC3">
        <w:trPr>
          <w:trHeight w:val="300"/>
        </w:trPr>
        <w:tc>
          <w:tcPr>
            <w:tcW w:w="6380" w:type="dxa"/>
            <w:shd w:val="clear" w:color="auto" w:fill="auto"/>
            <w:vAlign w:val="bottom"/>
          </w:tcPr>
          <w:p w14:paraId="4BFEDA2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Фонд оплаты труда государственных (муниципальных) органов</w:t>
            </w:r>
          </w:p>
        </w:tc>
        <w:tc>
          <w:tcPr>
            <w:tcW w:w="850" w:type="dxa"/>
            <w:shd w:val="clear" w:color="auto" w:fill="auto"/>
            <w:vAlign w:val="bottom"/>
          </w:tcPr>
          <w:p w14:paraId="0B04D23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300F74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941 0102 06 4 02 00060 121</w:t>
            </w:r>
          </w:p>
        </w:tc>
        <w:tc>
          <w:tcPr>
            <w:tcW w:w="2268" w:type="dxa"/>
            <w:shd w:val="clear" w:color="auto" w:fill="auto"/>
            <w:vAlign w:val="bottom"/>
          </w:tcPr>
          <w:p w14:paraId="671AFED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1B0343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250 380,00</w:t>
            </w:r>
          </w:p>
        </w:tc>
        <w:tc>
          <w:tcPr>
            <w:tcW w:w="1701" w:type="dxa"/>
            <w:shd w:val="clear" w:color="auto" w:fill="auto"/>
            <w:vAlign w:val="bottom"/>
          </w:tcPr>
          <w:p w14:paraId="2FD0B45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5C1A3B8C" w14:textId="77777777" w:rsidTr="00C77BC3">
        <w:trPr>
          <w:trHeight w:val="675"/>
        </w:trPr>
        <w:tc>
          <w:tcPr>
            <w:tcW w:w="6380" w:type="dxa"/>
            <w:shd w:val="clear" w:color="auto" w:fill="auto"/>
            <w:vAlign w:val="bottom"/>
          </w:tcPr>
          <w:p w14:paraId="602E177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shd w:val="clear" w:color="auto" w:fill="auto"/>
            <w:vAlign w:val="bottom"/>
          </w:tcPr>
          <w:p w14:paraId="6346DA1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02A78F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941 0102 06 4 02 00060 129</w:t>
            </w:r>
          </w:p>
        </w:tc>
        <w:tc>
          <w:tcPr>
            <w:tcW w:w="2268" w:type="dxa"/>
            <w:shd w:val="clear" w:color="auto" w:fill="auto"/>
            <w:vAlign w:val="bottom"/>
          </w:tcPr>
          <w:p w14:paraId="687004F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2C7BFC2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75 614,76</w:t>
            </w:r>
          </w:p>
        </w:tc>
        <w:tc>
          <w:tcPr>
            <w:tcW w:w="1701" w:type="dxa"/>
            <w:shd w:val="clear" w:color="auto" w:fill="auto"/>
            <w:vAlign w:val="bottom"/>
          </w:tcPr>
          <w:p w14:paraId="2B86593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418B8F7A" w14:textId="77777777" w:rsidTr="00C77BC3">
        <w:trPr>
          <w:trHeight w:val="300"/>
        </w:trPr>
        <w:tc>
          <w:tcPr>
            <w:tcW w:w="6380" w:type="dxa"/>
            <w:shd w:val="clear" w:color="auto" w:fill="auto"/>
            <w:vAlign w:val="bottom"/>
          </w:tcPr>
          <w:p w14:paraId="756B412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2090000030</w:t>
            </w:r>
          </w:p>
        </w:tc>
        <w:tc>
          <w:tcPr>
            <w:tcW w:w="850" w:type="dxa"/>
            <w:shd w:val="clear" w:color="auto" w:fill="auto"/>
            <w:vAlign w:val="bottom"/>
          </w:tcPr>
          <w:p w14:paraId="2EAF401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43ACB2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941 0103 20 9 00 00030 000</w:t>
            </w:r>
          </w:p>
        </w:tc>
        <w:tc>
          <w:tcPr>
            <w:tcW w:w="2268" w:type="dxa"/>
            <w:shd w:val="clear" w:color="auto" w:fill="auto"/>
            <w:vAlign w:val="bottom"/>
          </w:tcPr>
          <w:p w14:paraId="2E8FBF3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24 000,00</w:t>
            </w:r>
          </w:p>
        </w:tc>
        <w:tc>
          <w:tcPr>
            <w:tcW w:w="1276" w:type="dxa"/>
            <w:shd w:val="clear" w:color="auto" w:fill="auto"/>
            <w:vAlign w:val="bottom"/>
          </w:tcPr>
          <w:p w14:paraId="5BA6FE4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4 000,00</w:t>
            </w:r>
          </w:p>
        </w:tc>
        <w:tc>
          <w:tcPr>
            <w:tcW w:w="1701" w:type="dxa"/>
            <w:shd w:val="clear" w:color="auto" w:fill="auto"/>
            <w:vAlign w:val="bottom"/>
          </w:tcPr>
          <w:p w14:paraId="307632E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20 000,00</w:t>
            </w:r>
          </w:p>
        </w:tc>
      </w:tr>
      <w:tr w:rsidR="00DA1015" w:rsidRPr="00096491" w14:paraId="27A4E8FA" w14:textId="77777777" w:rsidTr="00C77BC3">
        <w:trPr>
          <w:trHeight w:val="900"/>
        </w:trPr>
        <w:tc>
          <w:tcPr>
            <w:tcW w:w="6380" w:type="dxa"/>
            <w:shd w:val="clear" w:color="auto" w:fill="auto"/>
            <w:vAlign w:val="bottom"/>
          </w:tcPr>
          <w:p w14:paraId="220C00B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vAlign w:val="bottom"/>
          </w:tcPr>
          <w:p w14:paraId="4183DAD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A7082E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941 0103 20 9 00 00030 100</w:t>
            </w:r>
          </w:p>
        </w:tc>
        <w:tc>
          <w:tcPr>
            <w:tcW w:w="2268" w:type="dxa"/>
            <w:shd w:val="clear" w:color="auto" w:fill="auto"/>
            <w:vAlign w:val="bottom"/>
          </w:tcPr>
          <w:p w14:paraId="495B260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24 000,00</w:t>
            </w:r>
          </w:p>
        </w:tc>
        <w:tc>
          <w:tcPr>
            <w:tcW w:w="1276" w:type="dxa"/>
            <w:shd w:val="clear" w:color="auto" w:fill="auto"/>
            <w:vAlign w:val="bottom"/>
          </w:tcPr>
          <w:p w14:paraId="48CF688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4 000,00</w:t>
            </w:r>
          </w:p>
        </w:tc>
        <w:tc>
          <w:tcPr>
            <w:tcW w:w="1701" w:type="dxa"/>
            <w:shd w:val="clear" w:color="auto" w:fill="auto"/>
            <w:vAlign w:val="bottom"/>
          </w:tcPr>
          <w:p w14:paraId="57E92E5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20 000,00</w:t>
            </w:r>
          </w:p>
        </w:tc>
      </w:tr>
      <w:tr w:rsidR="00DA1015" w:rsidRPr="00096491" w14:paraId="71166A90" w14:textId="77777777" w:rsidTr="00C77BC3">
        <w:trPr>
          <w:trHeight w:val="450"/>
        </w:trPr>
        <w:tc>
          <w:tcPr>
            <w:tcW w:w="6380" w:type="dxa"/>
            <w:shd w:val="clear" w:color="auto" w:fill="auto"/>
            <w:vAlign w:val="bottom"/>
          </w:tcPr>
          <w:p w14:paraId="7C8A78F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выплаты персоналу государственных (муниципальных) органов</w:t>
            </w:r>
          </w:p>
        </w:tc>
        <w:tc>
          <w:tcPr>
            <w:tcW w:w="850" w:type="dxa"/>
            <w:shd w:val="clear" w:color="auto" w:fill="auto"/>
            <w:vAlign w:val="bottom"/>
          </w:tcPr>
          <w:p w14:paraId="674F73C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E1936E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941 0103 20 9 00 00030 120</w:t>
            </w:r>
          </w:p>
        </w:tc>
        <w:tc>
          <w:tcPr>
            <w:tcW w:w="2268" w:type="dxa"/>
            <w:shd w:val="clear" w:color="auto" w:fill="auto"/>
            <w:vAlign w:val="bottom"/>
          </w:tcPr>
          <w:p w14:paraId="585B990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24 000,00</w:t>
            </w:r>
          </w:p>
        </w:tc>
        <w:tc>
          <w:tcPr>
            <w:tcW w:w="1276" w:type="dxa"/>
            <w:shd w:val="clear" w:color="auto" w:fill="auto"/>
            <w:vAlign w:val="bottom"/>
          </w:tcPr>
          <w:p w14:paraId="4D097CA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4 000,00</w:t>
            </w:r>
          </w:p>
        </w:tc>
        <w:tc>
          <w:tcPr>
            <w:tcW w:w="1701" w:type="dxa"/>
            <w:shd w:val="clear" w:color="auto" w:fill="auto"/>
            <w:vAlign w:val="bottom"/>
          </w:tcPr>
          <w:p w14:paraId="7FFEE7F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20 000,00</w:t>
            </w:r>
          </w:p>
        </w:tc>
      </w:tr>
      <w:tr w:rsidR="00DA1015" w:rsidRPr="00096491" w14:paraId="684EE5FF" w14:textId="77777777" w:rsidTr="00C77BC3">
        <w:trPr>
          <w:trHeight w:val="450"/>
        </w:trPr>
        <w:tc>
          <w:tcPr>
            <w:tcW w:w="6380" w:type="dxa"/>
            <w:shd w:val="clear" w:color="auto" w:fill="auto"/>
            <w:vAlign w:val="bottom"/>
          </w:tcPr>
          <w:p w14:paraId="0403033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выплаты государственных (муниципальных) органов привлекаемым лицам</w:t>
            </w:r>
          </w:p>
        </w:tc>
        <w:tc>
          <w:tcPr>
            <w:tcW w:w="850" w:type="dxa"/>
            <w:shd w:val="clear" w:color="auto" w:fill="auto"/>
            <w:vAlign w:val="bottom"/>
          </w:tcPr>
          <w:p w14:paraId="029DF91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168D69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941 0103 20 9 00 00030 123</w:t>
            </w:r>
          </w:p>
        </w:tc>
        <w:tc>
          <w:tcPr>
            <w:tcW w:w="2268" w:type="dxa"/>
            <w:shd w:val="clear" w:color="auto" w:fill="auto"/>
            <w:vAlign w:val="bottom"/>
          </w:tcPr>
          <w:p w14:paraId="2DFD61C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6C9C267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4 000,00</w:t>
            </w:r>
          </w:p>
        </w:tc>
        <w:tc>
          <w:tcPr>
            <w:tcW w:w="1701" w:type="dxa"/>
            <w:shd w:val="clear" w:color="auto" w:fill="auto"/>
            <w:vAlign w:val="bottom"/>
          </w:tcPr>
          <w:p w14:paraId="3D7C658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0E95D0B7" w14:textId="77777777" w:rsidTr="00C77BC3">
        <w:trPr>
          <w:trHeight w:val="300"/>
        </w:trPr>
        <w:tc>
          <w:tcPr>
            <w:tcW w:w="6380" w:type="dxa"/>
            <w:shd w:val="clear" w:color="auto" w:fill="auto"/>
            <w:vAlign w:val="bottom"/>
          </w:tcPr>
          <w:p w14:paraId="35DA433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410190060</w:t>
            </w:r>
          </w:p>
        </w:tc>
        <w:tc>
          <w:tcPr>
            <w:tcW w:w="850" w:type="dxa"/>
            <w:shd w:val="clear" w:color="auto" w:fill="auto"/>
            <w:vAlign w:val="bottom"/>
          </w:tcPr>
          <w:p w14:paraId="1150D40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4E28B2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941 0104 04 1 01 90060 000</w:t>
            </w:r>
          </w:p>
        </w:tc>
        <w:tc>
          <w:tcPr>
            <w:tcW w:w="2268" w:type="dxa"/>
            <w:shd w:val="clear" w:color="auto" w:fill="auto"/>
            <w:vAlign w:val="bottom"/>
          </w:tcPr>
          <w:p w14:paraId="620107A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51 227,19</w:t>
            </w:r>
          </w:p>
        </w:tc>
        <w:tc>
          <w:tcPr>
            <w:tcW w:w="1276" w:type="dxa"/>
            <w:shd w:val="clear" w:color="auto" w:fill="auto"/>
            <w:vAlign w:val="bottom"/>
          </w:tcPr>
          <w:p w14:paraId="5C8F32C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23 587,49</w:t>
            </w:r>
          </w:p>
        </w:tc>
        <w:tc>
          <w:tcPr>
            <w:tcW w:w="1701" w:type="dxa"/>
            <w:shd w:val="clear" w:color="auto" w:fill="auto"/>
            <w:vAlign w:val="bottom"/>
          </w:tcPr>
          <w:p w14:paraId="7C9C2DC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27 639,70</w:t>
            </w:r>
          </w:p>
        </w:tc>
      </w:tr>
      <w:tr w:rsidR="00DA1015" w:rsidRPr="00096491" w14:paraId="311D5F45" w14:textId="77777777" w:rsidTr="00C77BC3">
        <w:trPr>
          <w:trHeight w:val="900"/>
        </w:trPr>
        <w:tc>
          <w:tcPr>
            <w:tcW w:w="6380" w:type="dxa"/>
            <w:shd w:val="clear" w:color="auto" w:fill="auto"/>
            <w:vAlign w:val="bottom"/>
          </w:tcPr>
          <w:p w14:paraId="2474BBA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vAlign w:val="bottom"/>
          </w:tcPr>
          <w:p w14:paraId="2D4F878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F0E1C2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941 0104 04 1 01 90060 100</w:t>
            </w:r>
          </w:p>
        </w:tc>
        <w:tc>
          <w:tcPr>
            <w:tcW w:w="2268" w:type="dxa"/>
            <w:shd w:val="clear" w:color="auto" w:fill="auto"/>
            <w:vAlign w:val="bottom"/>
          </w:tcPr>
          <w:p w14:paraId="3B5BF30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51 227,19</w:t>
            </w:r>
          </w:p>
        </w:tc>
        <w:tc>
          <w:tcPr>
            <w:tcW w:w="1276" w:type="dxa"/>
            <w:shd w:val="clear" w:color="auto" w:fill="auto"/>
            <w:vAlign w:val="bottom"/>
          </w:tcPr>
          <w:p w14:paraId="5186C64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23 587,49</w:t>
            </w:r>
          </w:p>
        </w:tc>
        <w:tc>
          <w:tcPr>
            <w:tcW w:w="1701" w:type="dxa"/>
            <w:shd w:val="clear" w:color="auto" w:fill="auto"/>
            <w:vAlign w:val="bottom"/>
          </w:tcPr>
          <w:p w14:paraId="3A718C3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27 639,70</w:t>
            </w:r>
          </w:p>
        </w:tc>
      </w:tr>
      <w:tr w:rsidR="00DA1015" w:rsidRPr="00096491" w14:paraId="57F53FC4" w14:textId="77777777" w:rsidTr="00C77BC3">
        <w:trPr>
          <w:trHeight w:val="450"/>
        </w:trPr>
        <w:tc>
          <w:tcPr>
            <w:tcW w:w="6380" w:type="dxa"/>
            <w:shd w:val="clear" w:color="auto" w:fill="auto"/>
            <w:vAlign w:val="bottom"/>
          </w:tcPr>
          <w:p w14:paraId="4EDC978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выплаты персоналу государственных (муниципальных) органов</w:t>
            </w:r>
          </w:p>
        </w:tc>
        <w:tc>
          <w:tcPr>
            <w:tcW w:w="850" w:type="dxa"/>
            <w:shd w:val="clear" w:color="auto" w:fill="auto"/>
            <w:vAlign w:val="bottom"/>
          </w:tcPr>
          <w:p w14:paraId="7FAD2DF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1C9517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941 0104 04 1 01 90060 120</w:t>
            </w:r>
          </w:p>
        </w:tc>
        <w:tc>
          <w:tcPr>
            <w:tcW w:w="2268" w:type="dxa"/>
            <w:shd w:val="clear" w:color="auto" w:fill="auto"/>
            <w:vAlign w:val="bottom"/>
          </w:tcPr>
          <w:p w14:paraId="1347427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51 227,19</w:t>
            </w:r>
          </w:p>
        </w:tc>
        <w:tc>
          <w:tcPr>
            <w:tcW w:w="1276" w:type="dxa"/>
            <w:shd w:val="clear" w:color="auto" w:fill="auto"/>
            <w:vAlign w:val="bottom"/>
          </w:tcPr>
          <w:p w14:paraId="2FCC6DF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23 587,49</w:t>
            </w:r>
          </w:p>
        </w:tc>
        <w:tc>
          <w:tcPr>
            <w:tcW w:w="1701" w:type="dxa"/>
            <w:shd w:val="clear" w:color="auto" w:fill="auto"/>
            <w:vAlign w:val="bottom"/>
          </w:tcPr>
          <w:p w14:paraId="50A4A90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27 639,70</w:t>
            </w:r>
          </w:p>
        </w:tc>
      </w:tr>
      <w:tr w:rsidR="00DA1015" w:rsidRPr="00096491" w14:paraId="1DA649C2" w14:textId="77777777" w:rsidTr="00C77BC3">
        <w:trPr>
          <w:trHeight w:val="300"/>
        </w:trPr>
        <w:tc>
          <w:tcPr>
            <w:tcW w:w="6380" w:type="dxa"/>
            <w:shd w:val="clear" w:color="auto" w:fill="auto"/>
            <w:vAlign w:val="bottom"/>
          </w:tcPr>
          <w:p w14:paraId="769C345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Фонд оплаты труда государственных (муниципальных) органов</w:t>
            </w:r>
          </w:p>
        </w:tc>
        <w:tc>
          <w:tcPr>
            <w:tcW w:w="850" w:type="dxa"/>
            <w:shd w:val="clear" w:color="auto" w:fill="auto"/>
            <w:vAlign w:val="bottom"/>
          </w:tcPr>
          <w:p w14:paraId="618FF9C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B6DB53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941 0104 04 1 01 90060 121</w:t>
            </w:r>
          </w:p>
        </w:tc>
        <w:tc>
          <w:tcPr>
            <w:tcW w:w="2268" w:type="dxa"/>
            <w:shd w:val="clear" w:color="auto" w:fill="auto"/>
            <w:vAlign w:val="bottom"/>
          </w:tcPr>
          <w:p w14:paraId="6ACEA14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40D082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18 116,40</w:t>
            </w:r>
          </w:p>
        </w:tc>
        <w:tc>
          <w:tcPr>
            <w:tcW w:w="1701" w:type="dxa"/>
            <w:shd w:val="clear" w:color="auto" w:fill="auto"/>
            <w:vAlign w:val="bottom"/>
          </w:tcPr>
          <w:p w14:paraId="52FF0D1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68301925" w14:textId="77777777" w:rsidTr="00C77BC3">
        <w:trPr>
          <w:trHeight w:val="675"/>
        </w:trPr>
        <w:tc>
          <w:tcPr>
            <w:tcW w:w="6380" w:type="dxa"/>
            <w:shd w:val="clear" w:color="auto" w:fill="auto"/>
            <w:vAlign w:val="bottom"/>
          </w:tcPr>
          <w:p w14:paraId="0F684A8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shd w:val="clear" w:color="auto" w:fill="auto"/>
            <w:vAlign w:val="bottom"/>
          </w:tcPr>
          <w:p w14:paraId="2EFF051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8730F1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941 0104 04 1 01 90060 129</w:t>
            </w:r>
          </w:p>
        </w:tc>
        <w:tc>
          <w:tcPr>
            <w:tcW w:w="2268" w:type="dxa"/>
            <w:shd w:val="clear" w:color="auto" w:fill="auto"/>
            <w:vAlign w:val="bottom"/>
          </w:tcPr>
          <w:p w14:paraId="4117712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3B5C9FB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5 471,09</w:t>
            </w:r>
          </w:p>
        </w:tc>
        <w:tc>
          <w:tcPr>
            <w:tcW w:w="1701" w:type="dxa"/>
            <w:shd w:val="clear" w:color="auto" w:fill="auto"/>
            <w:vAlign w:val="bottom"/>
          </w:tcPr>
          <w:p w14:paraId="6B66F77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1297AA17" w14:textId="77777777" w:rsidTr="00C77BC3">
        <w:trPr>
          <w:trHeight w:val="450"/>
        </w:trPr>
        <w:tc>
          <w:tcPr>
            <w:tcW w:w="6380" w:type="dxa"/>
            <w:shd w:val="clear" w:color="auto" w:fill="auto"/>
            <w:vAlign w:val="bottom"/>
          </w:tcPr>
          <w:p w14:paraId="184191F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Обеспечение функционирования администрации Ласкарихинского сельского поселения Кинешемского муниципального района</w:t>
            </w:r>
          </w:p>
        </w:tc>
        <w:tc>
          <w:tcPr>
            <w:tcW w:w="850" w:type="dxa"/>
            <w:shd w:val="clear" w:color="auto" w:fill="auto"/>
            <w:vAlign w:val="bottom"/>
          </w:tcPr>
          <w:p w14:paraId="268944F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B276CD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941 0104 06 4 02 00050 000</w:t>
            </w:r>
          </w:p>
        </w:tc>
        <w:tc>
          <w:tcPr>
            <w:tcW w:w="2268" w:type="dxa"/>
            <w:shd w:val="clear" w:color="auto" w:fill="auto"/>
            <w:vAlign w:val="bottom"/>
          </w:tcPr>
          <w:p w14:paraId="3287DF1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1 331 799,17</w:t>
            </w:r>
          </w:p>
        </w:tc>
        <w:tc>
          <w:tcPr>
            <w:tcW w:w="1276" w:type="dxa"/>
            <w:shd w:val="clear" w:color="auto" w:fill="auto"/>
            <w:vAlign w:val="bottom"/>
          </w:tcPr>
          <w:p w14:paraId="2185F41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863 133,04</w:t>
            </w:r>
          </w:p>
        </w:tc>
        <w:tc>
          <w:tcPr>
            <w:tcW w:w="1701" w:type="dxa"/>
            <w:shd w:val="clear" w:color="auto" w:fill="auto"/>
            <w:vAlign w:val="bottom"/>
          </w:tcPr>
          <w:p w14:paraId="2AF1A01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468 666,13</w:t>
            </w:r>
          </w:p>
        </w:tc>
      </w:tr>
      <w:tr w:rsidR="00DA1015" w:rsidRPr="00096491" w14:paraId="66536DFD" w14:textId="77777777" w:rsidTr="00C77BC3">
        <w:trPr>
          <w:trHeight w:val="900"/>
        </w:trPr>
        <w:tc>
          <w:tcPr>
            <w:tcW w:w="6380" w:type="dxa"/>
            <w:shd w:val="clear" w:color="auto" w:fill="auto"/>
            <w:vAlign w:val="bottom"/>
          </w:tcPr>
          <w:p w14:paraId="5F64E10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vAlign w:val="bottom"/>
          </w:tcPr>
          <w:p w14:paraId="3C1913D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91A301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941 0104 06 4 02 00050 100</w:t>
            </w:r>
          </w:p>
        </w:tc>
        <w:tc>
          <w:tcPr>
            <w:tcW w:w="2268" w:type="dxa"/>
            <w:shd w:val="clear" w:color="auto" w:fill="auto"/>
            <w:vAlign w:val="bottom"/>
          </w:tcPr>
          <w:p w14:paraId="6CB2A84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1 166 599,17</w:t>
            </w:r>
          </w:p>
        </w:tc>
        <w:tc>
          <w:tcPr>
            <w:tcW w:w="1276" w:type="dxa"/>
            <w:shd w:val="clear" w:color="auto" w:fill="auto"/>
            <w:vAlign w:val="bottom"/>
          </w:tcPr>
          <w:p w14:paraId="1CEFB80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716 222,05</w:t>
            </w:r>
          </w:p>
        </w:tc>
        <w:tc>
          <w:tcPr>
            <w:tcW w:w="1701" w:type="dxa"/>
            <w:shd w:val="clear" w:color="auto" w:fill="auto"/>
            <w:vAlign w:val="bottom"/>
          </w:tcPr>
          <w:p w14:paraId="337338B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450 377,12</w:t>
            </w:r>
          </w:p>
        </w:tc>
      </w:tr>
      <w:tr w:rsidR="00DA1015" w:rsidRPr="00096491" w14:paraId="3928C8BB" w14:textId="77777777" w:rsidTr="00C77BC3">
        <w:trPr>
          <w:trHeight w:val="450"/>
        </w:trPr>
        <w:tc>
          <w:tcPr>
            <w:tcW w:w="6380" w:type="dxa"/>
            <w:shd w:val="clear" w:color="auto" w:fill="auto"/>
            <w:vAlign w:val="bottom"/>
          </w:tcPr>
          <w:p w14:paraId="29AF74E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выплаты персоналу государственных (муниципальных) органов</w:t>
            </w:r>
          </w:p>
        </w:tc>
        <w:tc>
          <w:tcPr>
            <w:tcW w:w="850" w:type="dxa"/>
            <w:shd w:val="clear" w:color="auto" w:fill="auto"/>
            <w:vAlign w:val="bottom"/>
          </w:tcPr>
          <w:p w14:paraId="4B2399C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FCF506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941 0104 06 4 02 00050 120</w:t>
            </w:r>
          </w:p>
        </w:tc>
        <w:tc>
          <w:tcPr>
            <w:tcW w:w="2268" w:type="dxa"/>
            <w:shd w:val="clear" w:color="auto" w:fill="auto"/>
            <w:vAlign w:val="bottom"/>
          </w:tcPr>
          <w:p w14:paraId="3F4CECA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1 166 599,17</w:t>
            </w:r>
          </w:p>
        </w:tc>
        <w:tc>
          <w:tcPr>
            <w:tcW w:w="1276" w:type="dxa"/>
            <w:shd w:val="clear" w:color="auto" w:fill="auto"/>
            <w:vAlign w:val="bottom"/>
          </w:tcPr>
          <w:p w14:paraId="051F2C4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716 222,05</w:t>
            </w:r>
          </w:p>
        </w:tc>
        <w:tc>
          <w:tcPr>
            <w:tcW w:w="1701" w:type="dxa"/>
            <w:shd w:val="clear" w:color="auto" w:fill="auto"/>
            <w:vAlign w:val="bottom"/>
          </w:tcPr>
          <w:p w14:paraId="17F1FAA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450 377,12</w:t>
            </w:r>
          </w:p>
        </w:tc>
      </w:tr>
      <w:tr w:rsidR="00DA1015" w:rsidRPr="00096491" w14:paraId="3307475C" w14:textId="77777777" w:rsidTr="00C77BC3">
        <w:trPr>
          <w:trHeight w:val="300"/>
        </w:trPr>
        <w:tc>
          <w:tcPr>
            <w:tcW w:w="6380" w:type="dxa"/>
            <w:shd w:val="clear" w:color="auto" w:fill="auto"/>
            <w:vAlign w:val="bottom"/>
          </w:tcPr>
          <w:p w14:paraId="6CA98A6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Фонд оплаты труда государственных (муниципальных) органов</w:t>
            </w:r>
          </w:p>
        </w:tc>
        <w:tc>
          <w:tcPr>
            <w:tcW w:w="850" w:type="dxa"/>
            <w:shd w:val="clear" w:color="auto" w:fill="auto"/>
            <w:vAlign w:val="bottom"/>
          </w:tcPr>
          <w:p w14:paraId="3F2F241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E87CF9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941 0104 06 4 02 00050 121</w:t>
            </w:r>
          </w:p>
        </w:tc>
        <w:tc>
          <w:tcPr>
            <w:tcW w:w="2268" w:type="dxa"/>
            <w:shd w:val="clear" w:color="auto" w:fill="auto"/>
            <w:vAlign w:val="bottom"/>
          </w:tcPr>
          <w:p w14:paraId="0B33697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4E60AD2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550 093,62</w:t>
            </w:r>
          </w:p>
        </w:tc>
        <w:tc>
          <w:tcPr>
            <w:tcW w:w="1701" w:type="dxa"/>
            <w:shd w:val="clear" w:color="auto" w:fill="auto"/>
            <w:vAlign w:val="bottom"/>
          </w:tcPr>
          <w:p w14:paraId="6DDF853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5DC36246" w14:textId="77777777" w:rsidTr="00C77BC3">
        <w:trPr>
          <w:trHeight w:val="675"/>
        </w:trPr>
        <w:tc>
          <w:tcPr>
            <w:tcW w:w="6380" w:type="dxa"/>
            <w:shd w:val="clear" w:color="auto" w:fill="auto"/>
            <w:vAlign w:val="bottom"/>
          </w:tcPr>
          <w:p w14:paraId="394951F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shd w:val="clear" w:color="auto" w:fill="auto"/>
            <w:vAlign w:val="bottom"/>
          </w:tcPr>
          <w:p w14:paraId="4CD942E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5E83BC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941 0104 06 4 02 00050 129</w:t>
            </w:r>
          </w:p>
        </w:tc>
        <w:tc>
          <w:tcPr>
            <w:tcW w:w="2268" w:type="dxa"/>
            <w:shd w:val="clear" w:color="auto" w:fill="auto"/>
            <w:vAlign w:val="bottom"/>
          </w:tcPr>
          <w:p w14:paraId="794B4E4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590646E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166 128,43</w:t>
            </w:r>
          </w:p>
        </w:tc>
        <w:tc>
          <w:tcPr>
            <w:tcW w:w="1701" w:type="dxa"/>
            <w:shd w:val="clear" w:color="auto" w:fill="auto"/>
            <w:vAlign w:val="bottom"/>
          </w:tcPr>
          <w:p w14:paraId="60DB727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2180BBC2" w14:textId="77777777" w:rsidTr="00C77BC3">
        <w:trPr>
          <w:trHeight w:val="450"/>
        </w:trPr>
        <w:tc>
          <w:tcPr>
            <w:tcW w:w="6380" w:type="dxa"/>
            <w:shd w:val="clear" w:color="auto" w:fill="auto"/>
            <w:vAlign w:val="bottom"/>
          </w:tcPr>
          <w:p w14:paraId="2B9DFADC"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66ADA52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EA6DF0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941 0104 06 4 02 00050 200</w:t>
            </w:r>
          </w:p>
        </w:tc>
        <w:tc>
          <w:tcPr>
            <w:tcW w:w="2268" w:type="dxa"/>
            <w:shd w:val="clear" w:color="auto" w:fill="auto"/>
            <w:vAlign w:val="bottom"/>
          </w:tcPr>
          <w:p w14:paraId="52C7F3E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152 200,00</w:t>
            </w:r>
          </w:p>
        </w:tc>
        <w:tc>
          <w:tcPr>
            <w:tcW w:w="1276" w:type="dxa"/>
            <w:shd w:val="clear" w:color="auto" w:fill="auto"/>
            <w:vAlign w:val="bottom"/>
          </w:tcPr>
          <w:p w14:paraId="5BE4BA4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146 587,99</w:t>
            </w:r>
          </w:p>
        </w:tc>
        <w:tc>
          <w:tcPr>
            <w:tcW w:w="1701" w:type="dxa"/>
            <w:shd w:val="clear" w:color="auto" w:fill="auto"/>
            <w:vAlign w:val="bottom"/>
          </w:tcPr>
          <w:p w14:paraId="70CA71E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5 612,01</w:t>
            </w:r>
          </w:p>
        </w:tc>
      </w:tr>
      <w:tr w:rsidR="00DA1015" w:rsidRPr="00096491" w14:paraId="67797D08" w14:textId="77777777" w:rsidTr="00C77BC3">
        <w:trPr>
          <w:trHeight w:val="450"/>
        </w:trPr>
        <w:tc>
          <w:tcPr>
            <w:tcW w:w="6380" w:type="dxa"/>
            <w:shd w:val="clear" w:color="auto" w:fill="auto"/>
            <w:vAlign w:val="bottom"/>
          </w:tcPr>
          <w:p w14:paraId="62AFB94C"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0A647ED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C61C21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941 0104 06 4 02 00050 240</w:t>
            </w:r>
          </w:p>
        </w:tc>
        <w:tc>
          <w:tcPr>
            <w:tcW w:w="2268" w:type="dxa"/>
            <w:shd w:val="clear" w:color="auto" w:fill="auto"/>
            <w:vAlign w:val="bottom"/>
          </w:tcPr>
          <w:p w14:paraId="5D60902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152 200,00</w:t>
            </w:r>
          </w:p>
        </w:tc>
        <w:tc>
          <w:tcPr>
            <w:tcW w:w="1276" w:type="dxa"/>
            <w:shd w:val="clear" w:color="auto" w:fill="auto"/>
            <w:vAlign w:val="bottom"/>
          </w:tcPr>
          <w:p w14:paraId="5C86014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146 587,99</w:t>
            </w:r>
          </w:p>
        </w:tc>
        <w:tc>
          <w:tcPr>
            <w:tcW w:w="1701" w:type="dxa"/>
            <w:shd w:val="clear" w:color="auto" w:fill="auto"/>
            <w:vAlign w:val="bottom"/>
          </w:tcPr>
          <w:p w14:paraId="1BECD37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5 612,01</w:t>
            </w:r>
          </w:p>
        </w:tc>
      </w:tr>
      <w:tr w:rsidR="00DA1015" w:rsidRPr="00096491" w14:paraId="2B4B0AE6" w14:textId="77777777" w:rsidTr="00C77BC3">
        <w:trPr>
          <w:trHeight w:val="300"/>
        </w:trPr>
        <w:tc>
          <w:tcPr>
            <w:tcW w:w="6380" w:type="dxa"/>
            <w:shd w:val="clear" w:color="auto" w:fill="auto"/>
            <w:vAlign w:val="bottom"/>
          </w:tcPr>
          <w:p w14:paraId="3ABE7EF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3919822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2A2E36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941 0104 06 4 02 00050 244</w:t>
            </w:r>
          </w:p>
        </w:tc>
        <w:tc>
          <w:tcPr>
            <w:tcW w:w="2268" w:type="dxa"/>
            <w:shd w:val="clear" w:color="auto" w:fill="auto"/>
            <w:vAlign w:val="bottom"/>
          </w:tcPr>
          <w:p w14:paraId="5DFA494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65D9C30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146 587,99</w:t>
            </w:r>
          </w:p>
        </w:tc>
        <w:tc>
          <w:tcPr>
            <w:tcW w:w="1701" w:type="dxa"/>
            <w:shd w:val="clear" w:color="auto" w:fill="auto"/>
            <w:vAlign w:val="bottom"/>
          </w:tcPr>
          <w:p w14:paraId="6E1B605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24E85CE5" w14:textId="77777777" w:rsidTr="00C77BC3">
        <w:trPr>
          <w:trHeight w:val="300"/>
        </w:trPr>
        <w:tc>
          <w:tcPr>
            <w:tcW w:w="6380" w:type="dxa"/>
            <w:shd w:val="clear" w:color="auto" w:fill="auto"/>
            <w:vAlign w:val="bottom"/>
          </w:tcPr>
          <w:p w14:paraId="78EDDC9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бюджетные ассигнования</w:t>
            </w:r>
          </w:p>
        </w:tc>
        <w:tc>
          <w:tcPr>
            <w:tcW w:w="850" w:type="dxa"/>
            <w:shd w:val="clear" w:color="auto" w:fill="auto"/>
            <w:vAlign w:val="bottom"/>
          </w:tcPr>
          <w:p w14:paraId="583562A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317799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941 0104 06 4 02 00050 800</w:t>
            </w:r>
          </w:p>
        </w:tc>
        <w:tc>
          <w:tcPr>
            <w:tcW w:w="2268" w:type="dxa"/>
            <w:shd w:val="clear" w:color="auto" w:fill="auto"/>
            <w:vAlign w:val="bottom"/>
          </w:tcPr>
          <w:p w14:paraId="069F66A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13 000,00</w:t>
            </w:r>
          </w:p>
        </w:tc>
        <w:tc>
          <w:tcPr>
            <w:tcW w:w="1276" w:type="dxa"/>
            <w:shd w:val="clear" w:color="auto" w:fill="auto"/>
            <w:vAlign w:val="bottom"/>
          </w:tcPr>
          <w:p w14:paraId="2C32BAC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323,00</w:t>
            </w:r>
          </w:p>
        </w:tc>
        <w:tc>
          <w:tcPr>
            <w:tcW w:w="1701" w:type="dxa"/>
            <w:shd w:val="clear" w:color="auto" w:fill="auto"/>
            <w:vAlign w:val="bottom"/>
          </w:tcPr>
          <w:p w14:paraId="3133A25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12 677,00</w:t>
            </w:r>
          </w:p>
        </w:tc>
      </w:tr>
      <w:tr w:rsidR="00DA1015" w:rsidRPr="00096491" w14:paraId="0F6AE182" w14:textId="77777777" w:rsidTr="00C77BC3">
        <w:trPr>
          <w:trHeight w:val="300"/>
        </w:trPr>
        <w:tc>
          <w:tcPr>
            <w:tcW w:w="6380" w:type="dxa"/>
            <w:shd w:val="clear" w:color="auto" w:fill="auto"/>
            <w:vAlign w:val="bottom"/>
          </w:tcPr>
          <w:p w14:paraId="01407CE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налогов, сборов и иных платежей</w:t>
            </w:r>
          </w:p>
        </w:tc>
        <w:tc>
          <w:tcPr>
            <w:tcW w:w="850" w:type="dxa"/>
            <w:shd w:val="clear" w:color="auto" w:fill="auto"/>
            <w:vAlign w:val="bottom"/>
          </w:tcPr>
          <w:p w14:paraId="2203ACB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205AE5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941 0104 06 4 02 00050 850</w:t>
            </w:r>
          </w:p>
        </w:tc>
        <w:tc>
          <w:tcPr>
            <w:tcW w:w="2268" w:type="dxa"/>
            <w:shd w:val="clear" w:color="auto" w:fill="auto"/>
            <w:vAlign w:val="bottom"/>
          </w:tcPr>
          <w:p w14:paraId="2EFD237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13 000,00</w:t>
            </w:r>
          </w:p>
        </w:tc>
        <w:tc>
          <w:tcPr>
            <w:tcW w:w="1276" w:type="dxa"/>
            <w:shd w:val="clear" w:color="auto" w:fill="auto"/>
            <w:vAlign w:val="bottom"/>
          </w:tcPr>
          <w:p w14:paraId="4047749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323,00</w:t>
            </w:r>
          </w:p>
        </w:tc>
        <w:tc>
          <w:tcPr>
            <w:tcW w:w="1701" w:type="dxa"/>
            <w:shd w:val="clear" w:color="auto" w:fill="auto"/>
            <w:vAlign w:val="bottom"/>
          </w:tcPr>
          <w:p w14:paraId="1051064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12 677,00</w:t>
            </w:r>
          </w:p>
        </w:tc>
      </w:tr>
      <w:tr w:rsidR="00DA1015" w:rsidRPr="00096491" w14:paraId="1CADEB69" w14:textId="77777777" w:rsidTr="00C77BC3">
        <w:trPr>
          <w:trHeight w:val="300"/>
        </w:trPr>
        <w:tc>
          <w:tcPr>
            <w:tcW w:w="6380" w:type="dxa"/>
            <w:shd w:val="clear" w:color="auto" w:fill="auto"/>
            <w:vAlign w:val="bottom"/>
          </w:tcPr>
          <w:p w14:paraId="1259FA8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налога на имущество организаций и земельного налога</w:t>
            </w:r>
          </w:p>
        </w:tc>
        <w:tc>
          <w:tcPr>
            <w:tcW w:w="850" w:type="dxa"/>
            <w:shd w:val="clear" w:color="auto" w:fill="auto"/>
            <w:vAlign w:val="bottom"/>
          </w:tcPr>
          <w:p w14:paraId="20ED507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B34678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941 0104 06 4 02 00050 851</w:t>
            </w:r>
          </w:p>
        </w:tc>
        <w:tc>
          <w:tcPr>
            <w:tcW w:w="2268" w:type="dxa"/>
            <w:shd w:val="clear" w:color="auto" w:fill="auto"/>
            <w:vAlign w:val="bottom"/>
          </w:tcPr>
          <w:p w14:paraId="34757E4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A79BBB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323,00</w:t>
            </w:r>
          </w:p>
        </w:tc>
        <w:tc>
          <w:tcPr>
            <w:tcW w:w="1701" w:type="dxa"/>
            <w:shd w:val="clear" w:color="auto" w:fill="auto"/>
            <w:vAlign w:val="bottom"/>
          </w:tcPr>
          <w:p w14:paraId="4B231A1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4FF4A462" w14:textId="77777777" w:rsidTr="00C77BC3">
        <w:trPr>
          <w:trHeight w:val="300"/>
        </w:trPr>
        <w:tc>
          <w:tcPr>
            <w:tcW w:w="6380" w:type="dxa"/>
            <w:shd w:val="clear" w:color="auto" w:fill="auto"/>
            <w:vAlign w:val="bottom"/>
          </w:tcPr>
          <w:p w14:paraId="572CCDF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640294010</w:t>
            </w:r>
          </w:p>
        </w:tc>
        <w:tc>
          <w:tcPr>
            <w:tcW w:w="850" w:type="dxa"/>
            <w:shd w:val="clear" w:color="auto" w:fill="auto"/>
            <w:vAlign w:val="bottom"/>
          </w:tcPr>
          <w:p w14:paraId="6CE59C9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FB571B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941 0104 06 4 02 94010 000</w:t>
            </w:r>
          </w:p>
        </w:tc>
        <w:tc>
          <w:tcPr>
            <w:tcW w:w="2268" w:type="dxa"/>
            <w:shd w:val="clear" w:color="auto" w:fill="auto"/>
            <w:vAlign w:val="bottom"/>
          </w:tcPr>
          <w:p w14:paraId="2ED7AAE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4 410,00</w:t>
            </w:r>
          </w:p>
        </w:tc>
        <w:tc>
          <w:tcPr>
            <w:tcW w:w="1276" w:type="dxa"/>
            <w:shd w:val="clear" w:color="auto" w:fill="auto"/>
            <w:vAlign w:val="bottom"/>
          </w:tcPr>
          <w:p w14:paraId="22C3653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4 410,00</w:t>
            </w:r>
          </w:p>
        </w:tc>
        <w:tc>
          <w:tcPr>
            <w:tcW w:w="1701" w:type="dxa"/>
            <w:shd w:val="clear" w:color="auto" w:fill="auto"/>
            <w:vAlign w:val="bottom"/>
          </w:tcPr>
          <w:p w14:paraId="3D0DA80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53806666" w14:textId="77777777" w:rsidTr="00C77BC3">
        <w:trPr>
          <w:trHeight w:val="300"/>
        </w:trPr>
        <w:tc>
          <w:tcPr>
            <w:tcW w:w="6380" w:type="dxa"/>
            <w:shd w:val="clear" w:color="auto" w:fill="auto"/>
            <w:vAlign w:val="bottom"/>
          </w:tcPr>
          <w:p w14:paraId="77531D2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Межбюджетные трансферты</w:t>
            </w:r>
          </w:p>
        </w:tc>
        <w:tc>
          <w:tcPr>
            <w:tcW w:w="850" w:type="dxa"/>
            <w:shd w:val="clear" w:color="auto" w:fill="auto"/>
            <w:vAlign w:val="bottom"/>
          </w:tcPr>
          <w:p w14:paraId="4A91CA3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608702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941 0104 06 4 02 94010 500</w:t>
            </w:r>
          </w:p>
        </w:tc>
        <w:tc>
          <w:tcPr>
            <w:tcW w:w="2268" w:type="dxa"/>
            <w:shd w:val="clear" w:color="auto" w:fill="auto"/>
            <w:vAlign w:val="bottom"/>
          </w:tcPr>
          <w:p w14:paraId="1CC495B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4 410,00</w:t>
            </w:r>
          </w:p>
        </w:tc>
        <w:tc>
          <w:tcPr>
            <w:tcW w:w="1276" w:type="dxa"/>
            <w:shd w:val="clear" w:color="auto" w:fill="auto"/>
            <w:vAlign w:val="bottom"/>
          </w:tcPr>
          <w:p w14:paraId="3CB1454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4 410,00</w:t>
            </w:r>
          </w:p>
        </w:tc>
        <w:tc>
          <w:tcPr>
            <w:tcW w:w="1701" w:type="dxa"/>
            <w:shd w:val="clear" w:color="auto" w:fill="auto"/>
            <w:vAlign w:val="bottom"/>
          </w:tcPr>
          <w:p w14:paraId="77BAC76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2B19BEC6" w14:textId="77777777" w:rsidTr="00C77BC3">
        <w:trPr>
          <w:trHeight w:val="300"/>
        </w:trPr>
        <w:tc>
          <w:tcPr>
            <w:tcW w:w="6380" w:type="dxa"/>
            <w:shd w:val="clear" w:color="auto" w:fill="auto"/>
            <w:vAlign w:val="bottom"/>
          </w:tcPr>
          <w:p w14:paraId="7FE548D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межбюджетные трансферты</w:t>
            </w:r>
          </w:p>
        </w:tc>
        <w:tc>
          <w:tcPr>
            <w:tcW w:w="850" w:type="dxa"/>
            <w:shd w:val="clear" w:color="auto" w:fill="auto"/>
            <w:vAlign w:val="bottom"/>
          </w:tcPr>
          <w:p w14:paraId="1A29697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1C05ED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941 0104 06 4 02 94010 540</w:t>
            </w:r>
          </w:p>
        </w:tc>
        <w:tc>
          <w:tcPr>
            <w:tcW w:w="2268" w:type="dxa"/>
            <w:shd w:val="clear" w:color="auto" w:fill="auto"/>
            <w:vAlign w:val="bottom"/>
          </w:tcPr>
          <w:p w14:paraId="0C0318B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4 410,00</w:t>
            </w:r>
          </w:p>
        </w:tc>
        <w:tc>
          <w:tcPr>
            <w:tcW w:w="1276" w:type="dxa"/>
            <w:shd w:val="clear" w:color="auto" w:fill="auto"/>
            <w:vAlign w:val="bottom"/>
          </w:tcPr>
          <w:p w14:paraId="6DD7668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4 410,00</w:t>
            </w:r>
          </w:p>
        </w:tc>
        <w:tc>
          <w:tcPr>
            <w:tcW w:w="1701" w:type="dxa"/>
            <w:shd w:val="clear" w:color="auto" w:fill="auto"/>
            <w:vAlign w:val="bottom"/>
          </w:tcPr>
          <w:p w14:paraId="7B84A77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2E30B7B0" w14:textId="77777777" w:rsidTr="00C77BC3">
        <w:trPr>
          <w:trHeight w:val="300"/>
        </w:trPr>
        <w:tc>
          <w:tcPr>
            <w:tcW w:w="6380" w:type="dxa"/>
            <w:shd w:val="clear" w:color="auto" w:fill="auto"/>
            <w:vAlign w:val="bottom"/>
          </w:tcPr>
          <w:p w14:paraId="15B8887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640294020</w:t>
            </w:r>
          </w:p>
        </w:tc>
        <w:tc>
          <w:tcPr>
            <w:tcW w:w="850" w:type="dxa"/>
            <w:shd w:val="clear" w:color="auto" w:fill="auto"/>
            <w:vAlign w:val="bottom"/>
          </w:tcPr>
          <w:p w14:paraId="63585BE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FCB885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941 0104 06 4 02 94020 000</w:t>
            </w:r>
          </w:p>
        </w:tc>
        <w:tc>
          <w:tcPr>
            <w:tcW w:w="2268" w:type="dxa"/>
            <w:shd w:val="clear" w:color="auto" w:fill="auto"/>
            <w:vAlign w:val="bottom"/>
          </w:tcPr>
          <w:p w14:paraId="4E3B158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7 170,00</w:t>
            </w:r>
          </w:p>
        </w:tc>
        <w:tc>
          <w:tcPr>
            <w:tcW w:w="1276" w:type="dxa"/>
            <w:shd w:val="clear" w:color="auto" w:fill="auto"/>
            <w:vAlign w:val="bottom"/>
          </w:tcPr>
          <w:p w14:paraId="4BB5A94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7 170,00</w:t>
            </w:r>
          </w:p>
        </w:tc>
        <w:tc>
          <w:tcPr>
            <w:tcW w:w="1701" w:type="dxa"/>
            <w:shd w:val="clear" w:color="auto" w:fill="auto"/>
            <w:vAlign w:val="bottom"/>
          </w:tcPr>
          <w:p w14:paraId="132C868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0DCE2429" w14:textId="77777777" w:rsidTr="00C77BC3">
        <w:trPr>
          <w:trHeight w:val="300"/>
        </w:trPr>
        <w:tc>
          <w:tcPr>
            <w:tcW w:w="6380" w:type="dxa"/>
            <w:shd w:val="clear" w:color="auto" w:fill="auto"/>
            <w:vAlign w:val="bottom"/>
          </w:tcPr>
          <w:p w14:paraId="1E03B6F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Межбюджетные трансферты</w:t>
            </w:r>
          </w:p>
        </w:tc>
        <w:tc>
          <w:tcPr>
            <w:tcW w:w="850" w:type="dxa"/>
            <w:shd w:val="clear" w:color="auto" w:fill="auto"/>
            <w:vAlign w:val="bottom"/>
          </w:tcPr>
          <w:p w14:paraId="0F8E643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4A766F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941 0104 06 4 02 94020 500</w:t>
            </w:r>
          </w:p>
        </w:tc>
        <w:tc>
          <w:tcPr>
            <w:tcW w:w="2268" w:type="dxa"/>
            <w:shd w:val="clear" w:color="auto" w:fill="auto"/>
            <w:vAlign w:val="bottom"/>
          </w:tcPr>
          <w:p w14:paraId="0525515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7 170,00</w:t>
            </w:r>
          </w:p>
        </w:tc>
        <w:tc>
          <w:tcPr>
            <w:tcW w:w="1276" w:type="dxa"/>
            <w:shd w:val="clear" w:color="auto" w:fill="auto"/>
            <w:vAlign w:val="bottom"/>
          </w:tcPr>
          <w:p w14:paraId="03AF5BD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7 170,00</w:t>
            </w:r>
          </w:p>
        </w:tc>
        <w:tc>
          <w:tcPr>
            <w:tcW w:w="1701" w:type="dxa"/>
            <w:shd w:val="clear" w:color="auto" w:fill="auto"/>
            <w:vAlign w:val="bottom"/>
          </w:tcPr>
          <w:p w14:paraId="7964098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07DC798B" w14:textId="77777777" w:rsidTr="00C77BC3">
        <w:trPr>
          <w:trHeight w:val="300"/>
        </w:trPr>
        <w:tc>
          <w:tcPr>
            <w:tcW w:w="6380" w:type="dxa"/>
            <w:shd w:val="clear" w:color="auto" w:fill="auto"/>
            <w:vAlign w:val="bottom"/>
          </w:tcPr>
          <w:p w14:paraId="384E01A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межбюджетные трансферты</w:t>
            </w:r>
          </w:p>
        </w:tc>
        <w:tc>
          <w:tcPr>
            <w:tcW w:w="850" w:type="dxa"/>
            <w:shd w:val="clear" w:color="auto" w:fill="auto"/>
            <w:vAlign w:val="bottom"/>
          </w:tcPr>
          <w:p w14:paraId="23A2257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E83BF6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941 0104 06 4 02 94020 540</w:t>
            </w:r>
          </w:p>
        </w:tc>
        <w:tc>
          <w:tcPr>
            <w:tcW w:w="2268" w:type="dxa"/>
            <w:shd w:val="clear" w:color="auto" w:fill="auto"/>
            <w:vAlign w:val="bottom"/>
          </w:tcPr>
          <w:p w14:paraId="3F530B0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7 170,00</w:t>
            </w:r>
          </w:p>
        </w:tc>
        <w:tc>
          <w:tcPr>
            <w:tcW w:w="1276" w:type="dxa"/>
            <w:shd w:val="clear" w:color="auto" w:fill="auto"/>
            <w:vAlign w:val="bottom"/>
          </w:tcPr>
          <w:p w14:paraId="6FDB6E0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7 170,00</w:t>
            </w:r>
          </w:p>
        </w:tc>
        <w:tc>
          <w:tcPr>
            <w:tcW w:w="1701" w:type="dxa"/>
            <w:shd w:val="clear" w:color="auto" w:fill="auto"/>
            <w:vAlign w:val="bottom"/>
          </w:tcPr>
          <w:p w14:paraId="5019C66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0F18C287" w14:textId="77777777" w:rsidTr="00C77BC3">
        <w:trPr>
          <w:trHeight w:val="300"/>
        </w:trPr>
        <w:tc>
          <w:tcPr>
            <w:tcW w:w="6380" w:type="dxa"/>
            <w:shd w:val="clear" w:color="auto" w:fill="auto"/>
            <w:vAlign w:val="bottom"/>
          </w:tcPr>
          <w:p w14:paraId="302F781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 xml:space="preserve">  </w:t>
            </w:r>
          </w:p>
        </w:tc>
        <w:tc>
          <w:tcPr>
            <w:tcW w:w="850" w:type="dxa"/>
            <w:shd w:val="clear" w:color="auto" w:fill="auto"/>
            <w:vAlign w:val="bottom"/>
          </w:tcPr>
          <w:p w14:paraId="281F568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5479E7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941 0111 02 4 00 10050 000</w:t>
            </w:r>
          </w:p>
        </w:tc>
        <w:tc>
          <w:tcPr>
            <w:tcW w:w="2268" w:type="dxa"/>
            <w:shd w:val="clear" w:color="auto" w:fill="auto"/>
            <w:vAlign w:val="bottom"/>
          </w:tcPr>
          <w:p w14:paraId="3797D74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5 000,00</w:t>
            </w:r>
          </w:p>
        </w:tc>
        <w:tc>
          <w:tcPr>
            <w:tcW w:w="1276" w:type="dxa"/>
            <w:shd w:val="clear" w:color="auto" w:fill="auto"/>
            <w:vAlign w:val="bottom"/>
          </w:tcPr>
          <w:p w14:paraId="572AD5F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2160869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5 000,00</w:t>
            </w:r>
          </w:p>
        </w:tc>
      </w:tr>
      <w:tr w:rsidR="00DA1015" w:rsidRPr="00096491" w14:paraId="5B331502" w14:textId="77777777" w:rsidTr="00C77BC3">
        <w:trPr>
          <w:trHeight w:val="300"/>
        </w:trPr>
        <w:tc>
          <w:tcPr>
            <w:tcW w:w="6380" w:type="dxa"/>
            <w:shd w:val="clear" w:color="auto" w:fill="auto"/>
            <w:vAlign w:val="bottom"/>
          </w:tcPr>
          <w:p w14:paraId="43EB5CD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бюджетные ассигнования</w:t>
            </w:r>
          </w:p>
        </w:tc>
        <w:tc>
          <w:tcPr>
            <w:tcW w:w="850" w:type="dxa"/>
            <w:shd w:val="clear" w:color="auto" w:fill="auto"/>
            <w:vAlign w:val="bottom"/>
          </w:tcPr>
          <w:p w14:paraId="37551C2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726475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941 0111 02 4 00 10050 800</w:t>
            </w:r>
          </w:p>
        </w:tc>
        <w:tc>
          <w:tcPr>
            <w:tcW w:w="2268" w:type="dxa"/>
            <w:shd w:val="clear" w:color="auto" w:fill="auto"/>
            <w:vAlign w:val="bottom"/>
          </w:tcPr>
          <w:p w14:paraId="728C4E9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5 000,00</w:t>
            </w:r>
          </w:p>
        </w:tc>
        <w:tc>
          <w:tcPr>
            <w:tcW w:w="1276" w:type="dxa"/>
            <w:shd w:val="clear" w:color="auto" w:fill="auto"/>
            <w:vAlign w:val="bottom"/>
          </w:tcPr>
          <w:p w14:paraId="0BAEE8B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50229EC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5 000,00</w:t>
            </w:r>
          </w:p>
        </w:tc>
      </w:tr>
      <w:tr w:rsidR="00DA1015" w:rsidRPr="00096491" w14:paraId="5432F184" w14:textId="77777777" w:rsidTr="00C77BC3">
        <w:trPr>
          <w:trHeight w:val="300"/>
        </w:trPr>
        <w:tc>
          <w:tcPr>
            <w:tcW w:w="6380" w:type="dxa"/>
            <w:shd w:val="clear" w:color="auto" w:fill="auto"/>
            <w:vAlign w:val="bottom"/>
          </w:tcPr>
          <w:p w14:paraId="51B9D53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Резервные средства</w:t>
            </w:r>
          </w:p>
        </w:tc>
        <w:tc>
          <w:tcPr>
            <w:tcW w:w="850" w:type="dxa"/>
            <w:shd w:val="clear" w:color="auto" w:fill="auto"/>
            <w:vAlign w:val="bottom"/>
          </w:tcPr>
          <w:p w14:paraId="6134FFC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94692D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941 0111 02 4 00 10050 870</w:t>
            </w:r>
          </w:p>
        </w:tc>
        <w:tc>
          <w:tcPr>
            <w:tcW w:w="2268" w:type="dxa"/>
            <w:shd w:val="clear" w:color="auto" w:fill="auto"/>
            <w:vAlign w:val="bottom"/>
          </w:tcPr>
          <w:p w14:paraId="337B6E5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5 000,00</w:t>
            </w:r>
          </w:p>
        </w:tc>
        <w:tc>
          <w:tcPr>
            <w:tcW w:w="1276" w:type="dxa"/>
            <w:shd w:val="clear" w:color="auto" w:fill="auto"/>
            <w:vAlign w:val="bottom"/>
          </w:tcPr>
          <w:p w14:paraId="2144B03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6329C33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5 000,00</w:t>
            </w:r>
          </w:p>
        </w:tc>
      </w:tr>
      <w:tr w:rsidR="00DA1015" w:rsidRPr="00096491" w14:paraId="014B4DC2" w14:textId="77777777" w:rsidTr="00C77BC3">
        <w:trPr>
          <w:trHeight w:val="300"/>
        </w:trPr>
        <w:tc>
          <w:tcPr>
            <w:tcW w:w="6380" w:type="dxa"/>
            <w:shd w:val="clear" w:color="auto" w:fill="auto"/>
            <w:vAlign w:val="bottom"/>
          </w:tcPr>
          <w:p w14:paraId="41683B4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110110010</w:t>
            </w:r>
          </w:p>
        </w:tc>
        <w:tc>
          <w:tcPr>
            <w:tcW w:w="850" w:type="dxa"/>
            <w:shd w:val="clear" w:color="auto" w:fill="auto"/>
            <w:vAlign w:val="bottom"/>
          </w:tcPr>
          <w:p w14:paraId="56B7FDD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B913D0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941 0113 01 1 01 10010 000</w:t>
            </w:r>
          </w:p>
        </w:tc>
        <w:tc>
          <w:tcPr>
            <w:tcW w:w="2268" w:type="dxa"/>
            <w:shd w:val="clear" w:color="auto" w:fill="auto"/>
            <w:vAlign w:val="bottom"/>
          </w:tcPr>
          <w:p w14:paraId="3DDE0F6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100 000,00</w:t>
            </w:r>
          </w:p>
        </w:tc>
        <w:tc>
          <w:tcPr>
            <w:tcW w:w="1276" w:type="dxa"/>
            <w:shd w:val="clear" w:color="auto" w:fill="auto"/>
            <w:vAlign w:val="bottom"/>
          </w:tcPr>
          <w:p w14:paraId="0B02AE2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49 768,00</w:t>
            </w:r>
          </w:p>
        </w:tc>
        <w:tc>
          <w:tcPr>
            <w:tcW w:w="1701" w:type="dxa"/>
            <w:shd w:val="clear" w:color="auto" w:fill="auto"/>
            <w:vAlign w:val="bottom"/>
          </w:tcPr>
          <w:p w14:paraId="00DEE03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50 232,00</w:t>
            </w:r>
          </w:p>
        </w:tc>
      </w:tr>
      <w:tr w:rsidR="00DA1015" w:rsidRPr="00096491" w14:paraId="0DE6D6DB" w14:textId="77777777" w:rsidTr="00C77BC3">
        <w:trPr>
          <w:trHeight w:val="450"/>
        </w:trPr>
        <w:tc>
          <w:tcPr>
            <w:tcW w:w="6380" w:type="dxa"/>
            <w:shd w:val="clear" w:color="auto" w:fill="auto"/>
            <w:vAlign w:val="bottom"/>
          </w:tcPr>
          <w:p w14:paraId="40F2C76C"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3CD9453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640814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941 0113 01 1 01 10010 200</w:t>
            </w:r>
          </w:p>
        </w:tc>
        <w:tc>
          <w:tcPr>
            <w:tcW w:w="2268" w:type="dxa"/>
            <w:shd w:val="clear" w:color="auto" w:fill="auto"/>
            <w:vAlign w:val="bottom"/>
          </w:tcPr>
          <w:p w14:paraId="23AC732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100 000,00</w:t>
            </w:r>
          </w:p>
        </w:tc>
        <w:tc>
          <w:tcPr>
            <w:tcW w:w="1276" w:type="dxa"/>
            <w:shd w:val="clear" w:color="auto" w:fill="auto"/>
            <w:vAlign w:val="bottom"/>
          </w:tcPr>
          <w:p w14:paraId="29C9C06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49 768,00</w:t>
            </w:r>
          </w:p>
        </w:tc>
        <w:tc>
          <w:tcPr>
            <w:tcW w:w="1701" w:type="dxa"/>
            <w:shd w:val="clear" w:color="auto" w:fill="auto"/>
            <w:vAlign w:val="bottom"/>
          </w:tcPr>
          <w:p w14:paraId="3BE6520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50 232,00</w:t>
            </w:r>
          </w:p>
        </w:tc>
      </w:tr>
      <w:tr w:rsidR="00DA1015" w:rsidRPr="00096491" w14:paraId="177B5E9D" w14:textId="77777777" w:rsidTr="00C77BC3">
        <w:trPr>
          <w:trHeight w:val="450"/>
        </w:trPr>
        <w:tc>
          <w:tcPr>
            <w:tcW w:w="6380" w:type="dxa"/>
            <w:shd w:val="clear" w:color="auto" w:fill="auto"/>
            <w:vAlign w:val="bottom"/>
          </w:tcPr>
          <w:p w14:paraId="6BCD350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3A77FA2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7C37A7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941 0113 01 1 01 10010 240</w:t>
            </w:r>
          </w:p>
        </w:tc>
        <w:tc>
          <w:tcPr>
            <w:tcW w:w="2268" w:type="dxa"/>
            <w:shd w:val="clear" w:color="auto" w:fill="auto"/>
            <w:vAlign w:val="bottom"/>
          </w:tcPr>
          <w:p w14:paraId="113DDCB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100 000,00</w:t>
            </w:r>
          </w:p>
        </w:tc>
        <w:tc>
          <w:tcPr>
            <w:tcW w:w="1276" w:type="dxa"/>
            <w:shd w:val="clear" w:color="auto" w:fill="auto"/>
            <w:vAlign w:val="bottom"/>
          </w:tcPr>
          <w:p w14:paraId="0D49BFF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49 768,00</w:t>
            </w:r>
          </w:p>
        </w:tc>
        <w:tc>
          <w:tcPr>
            <w:tcW w:w="1701" w:type="dxa"/>
            <w:shd w:val="clear" w:color="auto" w:fill="auto"/>
            <w:vAlign w:val="bottom"/>
          </w:tcPr>
          <w:p w14:paraId="6155110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50 232,00</w:t>
            </w:r>
          </w:p>
        </w:tc>
      </w:tr>
      <w:tr w:rsidR="00DA1015" w:rsidRPr="00096491" w14:paraId="7EB1C2B3" w14:textId="77777777" w:rsidTr="00C77BC3">
        <w:trPr>
          <w:trHeight w:val="300"/>
        </w:trPr>
        <w:tc>
          <w:tcPr>
            <w:tcW w:w="6380" w:type="dxa"/>
            <w:shd w:val="clear" w:color="auto" w:fill="auto"/>
            <w:vAlign w:val="bottom"/>
          </w:tcPr>
          <w:p w14:paraId="72E9666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7F0B690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3C9B82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941 0113 01 1 01 10010 244</w:t>
            </w:r>
          </w:p>
        </w:tc>
        <w:tc>
          <w:tcPr>
            <w:tcW w:w="2268" w:type="dxa"/>
            <w:shd w:val="clear" w:color="auto" w:fill="auto"/>
            <w:vAlign w:val="bottom"/>
          </w:tcPr>
          <w:p w14:paraId="1CAB162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6A7C8EA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49 768,00</w:t>
            </w:r>
          </w:p>
        </w:tc>
        <w:tc>
          <w:tcPr>
            <w:tcW w:w="1701" w:type="dxa"/>
            <w:shd w:val="clear" w:color="auto" w:fill="auto"/>
            <w:vAlign w:val="bottom"/>
          </w:tcPr>
          <w:p w14:paraId="4778C1D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6C82476D" w14:textId="77777777" w:rsidTr="00C77BC3">
        <w:trPr>
          <w:trHeight w:val="300"/>
        </w:trPr>
        <w:tc>
          <w:tcPr>
            <w:tcW w:w="6380" w:type="dxa"/>
            <w:shd w:val="clear" w:color="auto" w:fill="auto"/>
            <w:vAlign w:val="bottom"/>
          </w:tcPr>
          <w:p w14:paraId="04874C8F"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850" w:type="dxa"/>
            <w:shd w:val="clear" w:color="auto" w:fill="auto"/>
            <w:vAlign w:val="bottom"/>
          </w:tcPr>
          <w:p w14:paraId="5590C36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DA5C5E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941 0113 01 1 01 10110 000</w:t>
            </w:r>
          </w:p>
        </w:tc>
        <w:tc>
          <w:tcPr>
            <w:tcW w:w="2268" w:type="dxa"/>
            <w:shd w:val="clear" w:color="auto" w:fill="auto"/>
            <w:vAlign w:val="bottom"/>
          </w:tcPr>
          <w:p w14:paraId="4BA6D7B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276" w:type="dxa"/>
            <w:shd w:val="clear" w:color="auto" w:fill="auto"/>
            <w:vAlign w:val="bottom"/>
          </w:tcPr>
          <w:p w14:paraId="5AAE26F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66191D3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r>
      <w:tr w:rsidR="00DA1015" w:rsidRPr="00096491" w14:paraId="17A1965B" w14:textId="77777777" w:rsidTr="00C77BC3">
        <w:trPr>
          <w:trHeight w:val="450"/>
        </w:trPr>
        <w:tc>
          <w:tcPr>
            <w:tcW w:w="6380" w:type="dxa"/>
            <w:shd w:val="clear" w:color="auto" w:fill="auto"/>
            <w:vAlign w:val="bottom"/>
          </w:tcPr>
          <w:p w14:paraId="5CFB243F"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29AA644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8D58DA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941 0113 01 1 01 10110 200</w:t>
            </w:r>
          </w:p>
        </w:tc>
        <w:tc>
          <w:tcPr>
            <w:tcW w:w="2268" w:type="dxa"/>
            <w:shd w:val="clear" w:color="auto" w:fill="auto"/>
            <w:vAlign w:val="bottom"/>
          </w:tcPr>
          <w:p w14:paraId="03A8DAD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276" w:type="dxa"/>
            <w:shd w:val="clear" w:color="auto" w:fill="auto"/>
            <w:vAlign w:val="bottom"/>
          </w:tcPr>
          <w:p w14:paraId="7FDF943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3F46BBD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r>
      <w:tr w:rsidR="00DA1015" w:rsidRPr="00096491" w14:paraId="5C88D800" w14:textId="77777777" w:rsidTr="00C77BC3">
        <w:trPr>
          <w:trHeight w:val="450"/>
        </w:trPr>
        <w:tc>
          <w:tcPr>
            <w:tcW w:w="6380" w:type="dxa"/>
            <w:shd w:val="clear" w:color="auto" w:fill="auto"/>
            <w:vAlign w:val="bottom"/>
          </w:tcPr>
          <w:p w14:paraId="2D11D3B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1FF3BED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4EE04A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941 0113 01 1 01 10110 240</w:t>
            </w:r>
          </w:p>
        </w:tc>
        <w:tc>
          <w:tcPr>
            <w:tcW w:w="2268" w:type="dxa"/>
            <w:shd w:val="clear" w:color="auto" w:fill="auto"/>
            <w:vAlign w:val="bottom"/>
          </w:tcPr>
          <w:p w14:paraId="1A34F80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276" w:type="dxa"/>
            <w:shd w:val="clear" w:color="auto" w:fill="auto"/>
            <w:vAlign w:val="bottom"/>
          </w:tcPr>
          <w:p w14:paraId="7D1CB07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50AB73D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r>
      <w:tr w:rsidR="00DA1015" w:rsidRPr="00096491" w14:paraId="2C76FD81" w14:textId="77777777" w:rsidTr="00C77BC3">
        <w:trPr>
          <w:trHeight w:val="300"/>
        </w:trPr>
        <w:tc>
          <w:tcPr>
            <w:tcW w:w="6380" w:type="dxa"/>
            <w:shd w:val="clear" w:color="auto" w:fill="auto"/>
            <w:vAlign w:val="bottom"/>
          </w:tcPr>
          <w:p w14:paraId="08D3555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850" w:type="dxa"/>
            <w:shd w:val="clear" w:color="auto" w:fill="auto"/>
            <w:vAlign w:val="bottom"/>
          </w:tcPr>
          <w:p w14:paraId="2E7E90B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881FA8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941 0113 01 1 01 10120 000</w:t>
            </w:r>
          </w:p>
        </w:tc>
        <w:tc>
          <w:tcPr>
            <w:tcW w:w="2268" w:type="dxa"/>
            <w:shd w:val="clear" w:color="auto" w:fill="auto"/>
            <w:vAlign w:val="bottom"/>
          </w:tcPr>
          <w:p w14:paraId="3D75865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40 000,00</w:t>
            </w:r>
          </w:p>
        </w:tc>
        <w:tc>
          <w:tcPr>
            <w:tcW w:w="1276" w:type="dxa"/>
            <w:shd w:val="clear" w:color="auto" w:fill="auto"/>
            <w:vAlign w:val="bottom"/>
          </w:tcPr>
          <w:p w14:paraId="60AF2A9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35 400,00</w:t>
            </w:r>
          </w:p>
        </w:tc>
        <w:tc>
          <w:tcPr>
            <w:tcW w:w="1701" w:type="dxa"/>
            <w:shd w:val="clear" w:color="auto" w:fill="auto"/>
            <w:vAlign w:val="bottom"/>
          </w:tcPr>
          <w:p w14:paraId="3B00E5A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4 600,00</w:t>
            </w:r>
          </w:p>
        </w:tc>
      </w:tr>
      <w:tr w:rsidR="00DA1015" w:rsidRPr="00096491" w14:paraId="15040F58" w14:textId="77777777" w:rsidTr="00C77BC3">
        <w:trPr>
          <w:trHeight w:val="450"/>
        </w:trPr>
        <w:tc>
          <w:tcPr>
            <w:tcW w:w="6380" w:type="dxa"/>
            <w:shd w:val="clear" w:color="auto" w:fill="auto"/>
            <w:vAlign w:val="bottom"/>
          </w:tcPr>
          <w:p w14:paraId="6BE7FC6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3DCBD52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FBC7D2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941 0113 01 1 01 10120 200</w:t>
            </w:r>
          </w:p>
        </w:tc>
        <w:tc>
          <w:tcPr>
            <w:tcW w:w="2268" w:type="dxa"/>
            <w:shd w:val="clear" w:color="auto" w:fill="auto"/>
            <w:vAlign w:val="bottom"/>
          </w:tcPr>
          <w:p w14:paraId="0D1A080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40 000,00</w:t>
            </w:r>
          </w:p>
        </w:tc>
        <w:tc>
          <w:tcPr>
            <w:tcW w:w="1276" w:type="dxa"/>
            <w:shd w:val="clear" w:color="auto" w:fill="auto"/>
            <w:vAlign w:val="bottom"/>
          </w:tcPr>
          <w:p w14:paraId="3AB3AE1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35 400,00</w:t>
            </w:r>
          </w:p>
        </w:tc>
        <w:tc>
          <w:tcPr>
            <w:tcW w:w="1701" w:type="dxa"/>
            <w:shd w:val="clear" w:color="auto" w:fill="auto"/>
            <w:vAlign w:val="bottom"/>
          </w:tcPr>
          <w:p w14:paraId="1A2B951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4 600,00</w:t>
            </w:r>
          </w:p>
        </w:tc>
      </w:tr>
      <w:tr w:rsidR="00DA1015" w:rsidRPr="00096491" w14:paraId="3D6C4E1A" w14:textId="77777777" w:rsidTr="00C77BC3">
        <w:trPr>
          <w:trHeight w:val="450"/>
        </w:trPr>
        <w:tc>
          <w:tcPr>
            <w:tcW w:w="6380" w:type="dxa"/>
            <w:shd w:val="clear" w:color="auto" w:fill="auto"/>
            <w:vAlign w:val="bottom"/>
          </w:tcPr>
          <w:p w14:paraId="57CD50F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7AA84E8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5D9645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941 0113 01 1 01 10120 240</w:t>
            </w:r>
          </w:p>
        </w:tc>
        <w:tc>
          <w:tcPr>
            <w:tcW w:w="2268" w:type="dxa"/>
            <w:shd w:val="clear" w:color="auto" w:fill="auto"/>
            <w:vAlign w:val="bottom"/>
          </w:tcPr>
          <w:p w14:paraId="1FEC1D0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40 000,00</w:t>
            </w:r>
          </w:p>
        </w:tc>
        <w:tc>
          <w:tcPr>
            <w:tcW w:w="1276" w:type="dxa"/>
            <w:shd w:val="clear" w:color="auto" w:fill="auto"/>
            <w:vAlign w:val="bottom"/>
          </w:tcPr>
          <w:p w14:paraId="402255D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35 400,00</w:t>
            </w:r>
          </w:p>
        </w:tc>
        <w:tc>
          <w:tcPr>
            <w:tcW w:w="1701" w:type="dxa"/>
            <w:shd w:val="clear" w:color="auto" w:fill="auto"/>
            <w:vAlign w:val="bottom"/>
          </w:tcPr>
          <w:p w14:paraId="0043A06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4 600,00</w:t>
            </w:r>
          </w:p>
        </w:tc>
      </w:tr>
      <w:tr w:rsidR="00DA1015" w:rsidRPr="00096491" w14:paraId="2BF36630" w14:textId="77777777" w:rsidTr="00C77BC3">
        <w:trPr>
          <w:trHeight w:val="300"/>
        </w:trPr>
        <w:tc>
          <w:tcPr>
            <w:tcW w:w="6380" w:type="dxa"/>
            <w:shd w:val="clear" w:color="auto" w:fill="auto"/>
            <w:vAlign w:val="bottom"/>
          </w:tcPr>
          <w:p w14:paraId="7EFD235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5042D94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F95D2F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941 0113 01 1 01 10120 244</w:t>
            </w:r>
          </w:p>
        </w:tc>
        <w:tc>
          <w:tcPr>
            <w:tcW w:w="2268" w:type="dxa"/>
            <w:shd w:val="clear" w:color="auto" w:fill="auto"/>
            <w:vAlign w:val="bottom"/>
          </w:tcPr>
          <w:p w14:paraId="21CABEE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7A0A326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35 400,00</w:t>
            </w:r>
          </w:p>
        </w:tc>
        <w:tc>
          <w:tcPr>
            <w:tcW w:w="1701" w:type="dxa"/>
            <w:shd w:val="clear" w:color="auto" w:fill="auto"/>
            <w:vAlign w:val="bottom"/>
          </w:tcPr>
          <w:p w14:paraId="743B8F3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7C16264A" w14:textId="77777777" w:rsidTr="00C77BC3">
        <w:trPr>
          <w:trHeight w:val="300"/>
        </w:trPr>
        <w:tc>
          <w:tcPr>
            <w:tcW w:w="6380" w:type="dxa"/>
            <w:shd w:val="clear" w:color="auto" w:fill="auto"/>
            <w:vAlign w:val="bottom"/>
          </w:tcPr>
          <w:p w14:paraId="33A4147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850" w:type="dxa"/>
            <w:shd w:val="clear" w:color="auto" w:fill="auto"/>
            <w:vAlign w:val="bottom"/>
          </w:tcPr>
          <w:p w14:paraId="38B292B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5B4579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941 0113 01 1 01 10130 000</w:t>
            </w:r>
          </w:p>
        </w:tc>
        <w:tc>
          <w:tcPr>
            <w:tcW w:w="2268" w:type="dxa"/>
            <w:shd w:val="clear" w:color="auto" w:fill="auto"/>
            <w:vAlign w:val="bottom"/>
          </w:tcPr>
          <w:p w14:paraId="6292250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27 834,00</w:t>
            </w:r>
          </w:p>
        </w:tc>
        <w:tc>
          <w:tcPr>
            <w:tcW w:w="1276" w:type="dxa"/>
            <w:shd w:val="clear" w:color="auto" w:fill="auto"/>
            <w:vAlign w:val="bottom"/>
          </w:tcPr>
          <w:p w14:paraId="1BA2AB0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27 834,00</w:t>
            </w:r>
          </w:p>
        </w:tc>
        <w:tc>
          <w:tcPr>
            <w:tcW w:w="1701" w:type="dxa"/>
            <w:shd w:val="clear" w:color="auto" w:fill="auto"/>
            <w:vAlign w:val="bottom"/>
          </w:tcPr>
          <w:p w14:paraId="4A88C5B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2157F174" w14:textId="77777777" w:rsidTr="00C77BC3">
        <w:trPr>
          <w:trHeight w:val="300"/>
        </w:trPr>
        <w:tc>
          <w:tcPr>
            <w:tcW w:w="6380" w:type="dxa"/>
            <w:shd w:val="clear" w:color="auto" w:fill="auto"/>
            <w:vAlign w:val="bottom"/>
          </w:tcPr>
          <w:p w14:paraId="78C7EE2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бюджетные ассигнования</w:t>
            </w:r>
          </w:p>
        </w:tc>
        <w:tc>
          <w:tcPr>
            <w:tcW w:w="850" w:type="dxa"/>
            <w:shd w:val="clear" w:color="auto" w:fill="auto"/>
            <w:vAlign w:val="bottom"/>
          </w:tcPr>
          <w:p w14:paraId="29081F0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79AB5F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941 0113 01 1 01 10130 800</w:t>
            </w:r>
          </w:p>
        </w:tc>
        <w:tc>
          <w:tcPr>
            <w:tcW w:w="2268" w:type="dxa"/>
            <w:shd w:val="clear" w:color="auto" w:fill="auto"/>
            <w:vAlign w:val="bottom"/>
          </w:tcPr>
          <w:p w14:paraId="4544AD6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27 834,00</w:t>
            </w:r>
          </w:p>
        </w:tc>
        <w:tc>
          <w:tcPr>
            <w:tcW w:w="1276" w:type="dxa"/>
            <w:shd w:val="clear" w:color="auto" w:fill="auto"/>
            <w:vAlign w:val="bottom"/>
          </w:tcPr>
          <w:p w14:paraId="76BE653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27 834,00</w:t>
            </w:r>
          </w:p>
        </w:tc>
        <w:tc>
          <w:tcPr>
            <w:tcW w:w="1701" w:type="dxa"/>
            <w:shd w:val="clear" w:color="auto" w:fill="auto"/>
            <w:vAlign w:val="bottom"/>
          </w:tcPr>
          <w:p w14:paraId="013D224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744B51BE" w14:textId="77777777" w:rsidTr="00C77BC3">
        <w:trPr>
          <w:trHeight w:val="300"/>
        </w:trPr>
        <w:tc>
          <w:tcPr>
            <w:tcW w:w="6380" w:type="dxa"/>
            <w:shd w:val="clear" w:color="auto" w:fill="auto"/>
            <w:vAlign w:val="bottom"/>
          </w:tcPr>
          <w:p w14:paraId="45D6C0D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налогов, сборов и иных платежей</w:t>
            </w:r>
          </w:p>
        </w:tc>
        <w:tc>
          <w:tcPr>
            <w:tcW w:w="850" w:type="dxa"/>
            <w:shd w:val="clear" w:color="auto" w:fill="auto"/>
            <w:vAlign w:val="bottom"/>
          </w:tcPr>
          <w:p w14:paraId="5AAFD07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5DCCF0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941 0113 01 1 01 10130 850</w:t>
            </w:r>
          </w:p>
        </w:tc>
        <w:tc>
          <w:tcPr>
            <w:tcW w:w="2268" w:type="dxa"/>
            <w:shd w:val="clear" w:color="auto" w:fill="auto"/>
            <w:vAlign w:val="bottom"/>
          </w:tcPr>
          <w:p w14:paraId="2300088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27 834,00</w:t>
            </w:r>
          </w:p>
        </w:tc>
        <w:tc>
          <w:tcPr>
            <w:tcW w:w="1276" w:type="dxa"/>
            <w:shd w:val="clear" w:color="auto" w:fill="auto"/>
            <w:vAlign w:val="bottom"/>
          </w:tcPr>
          <w:p w14:paraId="5354F97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27 834,00</w:t>
            </w:r>
          </w:p>
        </w:tc>
        <w:tc>
          <w:tcPr>
            <w:tcW w:w="1701" w:type="dxa"/>
            <w:shd w:val="clear" w:color="auto" w:fill="auto"/>
            <w:vAlign w:val="bottom"/>
          </w:tcPr>
          <w:p w14:paraId="7DF327D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13C968F3" w14:textId="77777777" w:rsidTr="00C77BC3">
        <w:trPr>
          <w:trHeight w:val="300"/>
        </w:trPr>
        <w:tc>
          <w:tcPr>
            <w:tcW w:w="6380" w:type="dxa"/>
            <w:shd w:val="clear" w:color="auto" w:fill="auto"/>
            <w:vAlign w:val="bottom"/>
          </w:tcPr>
          <w:p w14:paraId="088BD78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прочих налогов, сборов</w:t>
            </w:r>
          </w:p>
        </w:tc>
        <w:tc>
          <w:tcPr>
            <w:tcW w:w="850" w:type="dxa"/>
            <w:shd w:val="clear" w:color="auto" w:fill="auto"/>
            <w:vAlign w:val="bottom"/>
          </w:tcPr>
          <w:p w14:paraId="77D8AA2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E04EFB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941 0113 01 1 01 10130 852</w:t>
            </w:r>
          </w:p>
        </w:tc>
        <w:tc>
          <w:tcPr>
            <w:tcW w:w="2268" w:type="dxa"/>
            <w:shd w:val="clear" w:color="auto" w:fill="auto"/>
            <w:vAlign w:val="bottom"/>
          </w:tcPr>
          <w:p w14:paraId="2E6D0D0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2899C5A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27 834,00</w:t>
            </w:r>
          </w:p>
        </w:tc>
        <w:tc>
          <w:tcPr>
            <w:tcW w:w="1701" w:type="dxa"/>
            <w:shd w:val="clear" w:color="auto" w:fill="auto"/>
            <w:vAlign w:val="bottom"/>
          </w:tcPr>
          <w:p w14:paraId="2E41223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00367E77" w14:textId="77777777" w:rsidTr="00C77BC3">
        <w:trPr>
          <w:trHeight w:val="450"/>
        </w:trPr>
        <w:tc>
          <w:tcPr>
            <w:tcW w:w="6380" w:type="dxa"/>
            <w:shd w:val="clear" w:color="auto" w:fill="auto"/>
            <w:vAlign w:val="bottom"/>
          </w:tcPr>
          <w:p w14:paraId="30CC002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содержание имущества казны Ласкарихинского сельского поселения</w:t>
            </w:r>
          </w:p>
        </w:tc>
        <w:tc>
          <w:tcPr>
            <w:tcW w:w="850" w:type="dxa"/>
            <w:shd w:val="clear" w:color="auto" w:fill="auto"/>
            <w:vAlign w:val="bottom"/>
          </w:tcPr>
          <w:p w14:paraId="1D2DC14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F5C07E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941 0113 01 1 01 10190 000</w:t>
            </w:r>
          </w:p>
        </w:tc>
        <w:tc>
          <w:tcPr>
            <w:tcW w:w="2268" w:type="dxa"/>
            <w:shd w:val="clear" w:color="auto" w:fill="auto"/>
            <w:vAlign w:val="bottom"/>
          </w:tcPr>
          <w:p w14:paraId="08A8C7B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36 200,00</w:t>
            </w:r>
          </w:p>
        </w:tc>
        <w:tc>
          <w:tcPr>
            <w:tcW w:w="1276" w:type="dxa"/>
            <w:shd w:val="clear" w:color="auto" w:fill="auto"/>
            <w:vAlign w:val="bottom"/>
          </w:tcPr>
          <w:p w14:paraId="4E03AA2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1 550,00</w:t>
            </w:r>
          </w:p>
        </w:tc>
        <w:tc>
          <w:tcPr>
            <w:tcW w:w="1701" w:type="dxa"/>
            <w:shd w:val="clear" w:color="auto" w:fill="auto"/>
            <w:vAlign w:val="bottom"/>
          </w:tcPr>
          <w:p w14:paraId="7DA363B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34 650,00</w:t>
            </w:r>
          </w:p>
        </w:tc>
      </w:tr>
      <w:tr w:rsidR="00DA1015" w:rsidRPr="00096491" w14:paraId="17EEBA57" w14:textId="77777777" w:rsidTr="00C77BC3">
        <w:trPr>
          <w:trHeight w:val="450"/>
        </w:trPr>
        <w:tc>
          <w:tcPr>
            <w:tcW w:w="6380" w:type="dxa"/>
            <w:shd w:val="clear" w:color="auto" w:fill="auto"/>
            <w:vAlign w:val="bottom"/>
          </w:tcPr>
          <w:p w14:paraId="459E5A3F"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66F8F38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7A2BB8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941 0113 01 1 01 10190 200</w:t>
            </w:r>
          </w:p>
        </w:tc>
        <w:tc>
          <w:tcPr>
            <w:tcW w:w="2268" w:type="dxa"/>
            <w:shd w:val="clear" w:color="auto" w:fill="auto"/>
            <w:vAlign w:val="bottom"/>
          </w:tcPr>
          <w:p w14:paraId="3901538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276" w:type="dxa"/>
            <w:shd w:val="clear" w:color="auto" w:fill="auto"/>
            <w:vAlign w:val="bottom"/>
          </w:tcPr>
          <w:p w14:paraId="02EE5D7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0D83E4D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r>
      <w:tr w:rsidR="00DA1015" w:rsidRPr="00096491" w14:paraId="38BE066E" w14:textId="77777777" w:rsidTr="00C77BC3">
        <w:trPr>
          <w:trHeight w:val="450"/>
        </w:trPr>
        <w:tc>
          <w:tcPr>
            <w:tcW w:w="6380" w:type="dxa"/>
            <w:shd w:val="clear" w:color="auto" w:fill="auto"/>
            <w:vAlign w:val="bottom"/>
          </w:tcPr>
          <w:p w14:paraId="3C6F68D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19167DD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EE56FC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941 0113 01 1 01 10190 240</w:t>
            </w:r>
          </w:p>
        </w:tc>
        <w:tc>
          <w:tcPr>
            <w:tcW w:w="2268" w:type="dxa"/>
            <w:shd w:val="clear" w:color="auto" w:fill="auto"/>
            <w:vAlign w:val="bottom"/>
          </w:tcPr>
          <w:p w14:paraId="12FCF4C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276" w:type="dxa"/>
            <w:shd w:val="clear" w:color="auto" w:fill="auto"/>
            <w:vAlign w:val="bottom"/>
          </w:tcPr>
          <w:p w14:paraId="0D46B8C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6D2B7F4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r>
      <w:tr w:rsidR="00DA1015" w:rsidRPr="00096491" w14:paraId="2738D4FA" w14:textId="77777777" w:rsidTr="00C77BC3">
        <w:trPr>
          <w:trHeight w:val="300"/>
        </w:trPr>
        <w:tc>
          <w:tcPr>
            <w:tcW w:w="6380" w:type="dxa"/>
            <w:shd w:val="clear" w:color="auto" w:fill="auto"/>
            <w:vAlign w:val="bottom"/>
          </w:tcPr>
          <w:p w14:paraId="6D0982C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бюджетные ассигнования</w:t>
            </w:r>
          </w:p>
        </w:tc>
        <w:tc>
          <w:tcPr>
            <w:tcW w:w="850" w:type="dxa"/>
            <w:shd w:val="clear" w:color="auto" w:fill="auto"/>
            <w:vAlign w:val="bottom"/>
          </w:tcPr>
          <w:p w14:paraId="20E9E2F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7B4975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941 0113 01 1 01 10190 800</w:t>
            </w:r>
          </w:p>
        </w:tc>
        <w:tc>
          <w:tcPr>
            <w:tcW w:w="2268" w:type="dxa"/>
            <w:shd w:val="clear" w:color="auto" w:fill="auto"/>
            <w:vAlign w:val="bottom"/>
          </w:tcPr>
          <w:p w14:paraId="761F93C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6 200,00</w:t>
            </w:r>
          </w:p>
        </w:tc>
        <w:tc>
          <w:tcPr>
            <w:tcW w:w="1276" w:type="dxa"/>
            <w:shd w:val="clear" w:color="auto" w:fill="auto"/>
            <w:vAlign w:val="bottom"/>
          </w:tcPr>
          <w:p w14:paraId="34749CE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1 550,00</w:t>
            </w:r>
          </w:p>
        </w:tc>
        <w:tc>
          <w:tcPr>
            <w:tcW w:w="1701" w:type="dxa"/>
            <w:shd w:val="clear" w:color="auto" w:fill="auto"/>
            <w:vAlign w:val="bottom"/>
          </w:tcPr>
          <w:p w14:paraId="78B3DD2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4 650,00</w:t>
            </w:r>
          </w:p>
        </w:tc>
      </w:tr>
      <w:tr w:rsidR="00DA1015" w:rsidRPr="00096491" w14:paraId="1C1D5BE1" w14:textId="77777777" w:rsidTr="00C77BC3">
        <w:trPr>
          <w:trHeight w:val="300"/>
        </w:trPr>
        <w:tc>
          <w:tcPr>
            <w:tcW w:w="6380" w:type="dxa"/>
            <w:shd w:val="clear" w:color="auto" w:fill="auto"/>
            <w:vAlign w:val="bottom"/>
          </w:tcPr>
          <w:p w14:paraId="4A4F353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налогов, сборов и иных платежей</w:t>
            </w:r>
          </w:p>
        </w:tc>
        <w:tc>
          <w:tcPr>
            <w:tcW w:w="850" w:type="dxa"/>
            <w:shd w:val="clear" w:color="auto" w:fill="auto"/>
            <w:vAlign w:val="bottom"/>
          </w:tcPr>
          <w:p w14:paraId="5BB85F6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B30107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941 0113 01 1 01 10190 850</w:t>
            </w:r>
          </w:p>
        </w:tc>
        <w:tc>
          <w:tcPr>
            <w:tcW w:w="2268" w:type="dxa"/>
            <w:shd w:val="clear" w:color="auto" w:fill="auto"/>
            <w:vAlign w:val="bottom"/>
          </w:tcPr>
          <w:p w14:paraId="0DF555B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6 200,00</w:t>
            </w:r>
          </w:p>
        </w:tc>
        <w:tc>
          <w:tcPr>
            <w:tcW w:w="1276" w:type="dxa"/>
            <w:shd w:val="clear" w:color="auto" w:fill="auto"/>
            <w:vAlign w:val="bottom"/>
          </w:tcPr>
          <w:p w14:paraId="17E714B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1 550,00</w:t>
            </w:r>
          </w:p>
        </w:tc>
        <w:tc>
          <w:tcPr>
            <w:tcW w:w="1701" w:type="dxa"/>
            <w:shd w:val="clear" w:color="auto" w:fill="auto"/>
            <w:vAlign w:val="bottom"/>
          </w:tcPr>
          <w:p w14:paraId="1711ACC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4 650,00</w:t>
            </w:r>
          </w:p>
        </w:tc>
      </w:tr>
      <w:tr w:rsidR="00DA1015" w:rsidRPr="00096491" w14:paraId="1F2703B6" w14:textId="77777777" w:rsidTr="00C77BC3">
        <w:trPr>
          <w:trHeight w:val="300"/>
        </w:trPr>
        <w:tc>
          <w:tcPr>
            <w:tcW w:w="6380" w:type="dxa"/>
            <w:shd w:val="clear" w:color="auto" w:fill="auto"/>
            <w:vAlign w:val="bottom"/>
          </w:tcPr>
          <w:p w14:paraId="2D5A929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прочих налогов, сборов</w:t>
            </w:r>
          </w:p>
        </w:tc>
        <w:tc>
          <w:tcPr>
            <w:tcW w:w="850" w:type="dxa"/>
            <w:shd w:val="clear" w:color="auto" w:fill="auto"/>
            <w:vAlign w:val="bottom"/>
          </w:tcPr>
          <w:p w14:paraId="06B597A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F868B8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941 0113 01 1 01 10190 852</w:t>
            </w:r>
          </w:p>
        </w:tc>
        <w:tc>
          <w:tcPr>
            <w:tcW w:w="2268" w:type="dxa"/>
            <w:shd w:val="clear" w:color="auto" w:fill="auto"/>
            <w:vAlign w:val="bottom"/>
          </w:tcPr>
          <w:p w14:paraId="67A3689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02EFA19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1 550,00</w:t>
            </w:r>
          </w:p>
        </w:tc>
        <w:tc>
          <w:tcPr>
            <w:tcW w:w="1701" w:type="dxa"/>
            <w:shd w:val="clear" w:color="auto" w:fill="auto"/>
            <w:vAlign w:val="bottom"/>
          </w:tcPr>
          <w:p w14:paraId="3E174E6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3C1C9EBF" w14:textId="77777777" w:rsidTr="00C77BC3">
        <w:trPr>
          <w:trHeight w:val="300"/>
        </w:trPr>
        <w:tc>
          <w:tcPr>
            <w:tcW w:w="6380" w:type="dxa"/>
            <w:shd w:val="clear" w:color="auto" w:fill="auto"/>
            <w:vAlign w:val="bottom"/>
          </w:tcPr>
          <w:p w14:paraId="36C61C2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850" w:type="dxa"/>
            <w:shd w:val="clear" w:color="auto" w:fill="auto"/>
            <w:vAlign w:val="bottom"/>
          </w:tcPr>
          <w:p w14:paraId="693214F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15B7F6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941 0113 06 3 01 00250 000</w:t>
            </w:r>
          </w:p>
        </w:tc>
        <w:tc>
          <w:tcPr>
            <w:tcW w:w="2268" w:type="dxa"/>
            <w:shd w:val="clear" w:color="auto" w:fill="auto"/>
            <w:vAlign w:val="bottom"/>
          </w:tcPr>
          <w:p w14:paraId="6E328DC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150 000,00</w:t>
            </w:r>
          </w:p>
        </w:tc>
        <w:tc>
          <w:tcPr>
            <w:tcW w:w="1276" w:type="dxa"/>
            <w:shd w:val="clear" w:color="auto" w:fill="auto"/>
            <w:vAlign w:val="bottom"/>
          </w:tcPr>
          <w:p w14:paraId="2476919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54 000,00</w:t>
            </w:r>
          </w:p>
        </w:tc>
        <w:tc>
          <w:tcPr>
            <w:tcW w:w="1701" w:type="dxa"/>
            <w:shd w:val="clear" w:color="auto" w:fill="auto"/>
            <w:vAlign w:val="bottom"/>
          </w:tcPr>
          <w:p w14:paraId="73BD316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96 000,00</w:t>
            </w:r>
          </w:p>
        </w:tc>
      </w:tr>
      <w:tr w:rsidR="00DA1015" w:rsidRPr="00096491" w14:paraId="4A86FA78" w14:textId="77777777" w:rsidTr="00C77BC3">
        <w:trPr>
          <w:trHeight w:val="450"/>
        </w:trPr>
        <w:tc>
          <w:tcPr>
            <w:tcW w:w="6380" w:type="dxa"/>
            <w:shd w:val="clear" w:color="auto" w:fill="auto"/>
            <w:vAlign w:val="bottom"/>
          </w:tcPr>
          <w:p w14:paraId="3102E1E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56A2011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010877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941 0113 06 3 01 00250 200</w:t>
            </w:r>
          </w:p>
        </w:tc>
        <w:tc>
          <w:tcPr>
            <w:tcW w:w="2268" w:type="dxa"/>
            <w:shd w:val="clear" w:color="auto" w:fill="auto"/>
            <w:vAlign w:val="bottom"/>
          </w:tcPr>
          <w:p w14:paraId="352A2F0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150 000,00</w:t>
            </w:r>
          </w:p>
        </w:tc>
        <w:tc>
          <w:tcPr>
            <w:tcW w:w="1276" w:type="dxa"/>
            <w:shd w:val="clear" w:color="auto" w:fill="auto"/>
            <w:vAlign w:val="bottom"/>
          </w:tcPr>
          <w:p w14:paraId="2E5B2C5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54 000,00</w:t>
            </w:r>
          </w:p>
        </w:tc>
        <w:tc>
          <w:tcPr>
            <w:tcW w:w="1701" w:type="dxa"/>
            <w:shd w:val="clear" w:color="auto" w:fill="auto"/>
            <w:vAlign w:val="bottom"/>
          </w:tcPr>
          <w:p w14:paraId="7AC09E5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96 000,00</w:t>
            </w:r>
          </w:p>
        </w:tc>
      </w:tr>
      <w:tr w:rsidR="00DA1015" w:rsidRPr="00096491" w14:paraId="223E2CF7" w14:textId="77777777" w:rsidTr="00C77BC3">
        <w:trPr>
          <w:trHeight w:val="450"/>
        </w:trPr>
        <w:tc>
          <w:tcPr>
            <w:tcW w:w="6380" w:type="dxa"/>
            <w:shd w:val="clear" w:color="auto" w:fill="auto"/>
            <w:vAlign w:val="bottom"/>
          </w:tcPr>
          <w:p w14:paraId="3743B47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3B6F487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73CEF0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941 0113 06 3 01 00250 240</w:t>
            </w:r>
          </w:p>
        </w:tc>
        <w:tc>
          <w:tcPr>
            <w:tcW w:w="2268" w:type="dxa"/>
            <w:shd w:val="clear" w:color="auto" w:fill="auto"/>
            <w:vAlign w:val="bottom"/>
          </w:tcPr>
          <w:p w14:paraId="37A9BC0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150 000,00</w:t>
            </w:r>
          </w:p>
        </w:tc>
        <w:tc>
          <w:tcPr>
            <w:tcW w:w="1276" w:type="dxa"/>
            <w:shd w:val="clear" w:color="auto" w:fill="auto"/>
            <w:vAlign w:val="bottom"/>
          </w:tcPr>
          <w:p w14:paraId="05A00B8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54 000,00</w:t>
            </w:r>
          </w:p>
        </w:tc>
        <w:tc>
          <w:tcPr>
            <w:tcW w:w="1701" w:type="dxa"/>
            <w:shd w:val="clear" w:color="auto" w:fill="auto"/>
            <w:vAlign w:val="bottom"/>
          </w:tcPr>
          <w:p w14:paraId="67E6F47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96 000,00</w:t>
            </w:r>
          </w:p>
        </w:tc>
      </w:tr>
      <w:tr w:rsidR="00DA1015" w:rsidRPr="00096491" w14:paraId="26AAD845" w14:textId="77777777" w:rsidTr="00C77BC3">
        <w:trPr>
          <w:trHeight w:val="300"/>
        </w:trPr>
        <w:tc>
          <w:tcPr>
            <w:tcW w:w="6380" w:type="dxa"/>
            <w:shd w:val="clear" w:color="auto" w:fill="auto"/>
            <w:vAlign w:val="bottom"/>
          </w:tcPr>
          <w:p w14:paraId="464FB32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7A97EA0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0FAF89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941 0113 06 3 01 00250 244</w:t>
            </w:r>
          </w:p>
        </w:tc>
        <w:tc>
          <w:tcPr>
            <w:tcW w:w="2268" w:type="dxa"/>
            <w:shd w:val="clear" w:color="auto" w:fill="auto"/>
            <w:vAlign w:val="bottom"/>
          </w:tcPr>
          <w:p w14:paraId="271FD36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0AFF189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54 000,00</w:t>
            </w:r>
          </w:p>
        </w:tc>
        <w:tc>
          <w:tcPr>
            <w:tcW w:w="1701" w:type="dxa"/>
            <w:shd w:val="clear" w:color="auto" w:fill="auto"/>
            <w:vAlign w:val="bottom"/>
          </w:tcPr>
          <w:p w14:paraId="775F862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37B9927E" w14:textId="77777777" w:rsidTr="00C77BC3">
        <w:trPr>
          <w:trHeight w:val="300"/>
        </w:trPr>
        <w:tc>
          <w:tcPr>
            <w:tcW w:w="6380" w:type="dxa"/>
            <w:shd w:val="clear" w:color="auto" w:fill="auto"/>
            <w:vAlign w:val="bottom"/>
          </w:tcPr>
          <w:p w14:paraId="03378ED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850" w:type="dxa"/>
            <w:shd w:val="clear" w:color="auto" w:fill="auto"/>
            <w:vAlign w:val="bottom"/>
          </w:tcPr>
          <w:p w14:paraId="056F4AF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99B811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941 0113 06 3 01 98700 000</w:t>
            </w:r>
          </w:p>
        </w:tc>
        <w:tc>
          <w:tcPr>
            <w:tcW w:w="2268" w:type="dxa"/>
            <w:shd w:val="clear" w:color="auto" w:fill="auto"/>
            <w:vAlign w:val="bottom"/>
          </w:tcPr>
          <w:p w14:paraId="7DB3D88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20 000,00</w:t>
            </w:r>
          </w:p>
        </w:tc>
        <w:tc>
          <w:tcPr>
            <w:tcW w:w="1276" w:type="dxa"/>
            <w:shd w:val="clear" w:color="auto" w:fill="auto"/>
            <w:vAlign w:val="bottom"/>
          </w:tcPr>
          <w:p w14:paraId="7787E40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7 500,00</w:t>
            </w:r>
          </w:p>
        </w:tc>
        <w:tc>
          <w:tcPr>
            <w:tcW w:w="1701" w:type="dxa"/>
            <w:shd w:val="clear" w:color="auto" w:fill="auto"/>
            <w:vAlign w:val="bottom"/>
          </w:tcPr>
          <w:p w14:paraId="33434BA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12 500,00</w:t>
            </w:r>
          </w:p>
        </w:tc>
      </w:tr>
      <w:tr w:rsidR="00DA1015" w:rsidRPr="00096491" w14:paraId="1DB09FCB" w14:textId="77777777" w:rsidTr="00C77BC3">
        <w:trPr>
          <w:trHeight w:val="450"/>
        </w:trPr>
        <w:tc>
          <w:tcPr>
            <w:tcW w:w="6380" w:type="dxa"/>
            <w:shd w:val="clear" w:color="auto" w:fill="auto"/>
            <w:vAlign w:val="bottom"/>
          </w:tcPr>
          <w:p w14:paraId="6535C34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5A91CDB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68DCB8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941 0113 06 3 01 98700 200</w:t>
            </w:r>
          </w:p>
        </w:tc>
        <w:tc>
          <w:tcPr>
            <w:tcW w:w="2268" w:type="dxa"/>
            <w:shd w:val="clear" w:color="auto" w:fill="auto"/>
            <w:vAlign w:val="bottom"/>
          </w:tcPr>
          <w:p w14:paraId="28C6096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20 000,00</w:t>
            </w:r>
          </w:p>
        </w:tc>
        <w:tc>
          <w:tcPr>
            <w:tcW w:w="1276" w:type="dxa"/>
            <w:shd w:val="clear" w:color="auto" w:fill="auto"/>
            <w:vAlign w:val="bottom"/>
          </w:tcPr>
          <w:p w14:paraId="5062BA6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7 500,00</w:t>
            </w:r>
          </w:p>
        </w:tc>
        <w:tc>
          <w:tcPr>
            <w:tcW w:w="1701" w:type="dxa"/>
            <w:shd w:val="clear" w:color="auto" w:fill="auto"/>
            <w:vAlign w:val="bottom"/>
          </w:tcPr>
          <w:p w14:paraId="7697194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12 500,00</w:t>
            </w:r>
          </w:p>
        </w:tc>
      </w:tr>
      <w:tr w:rsidR="00DA1015" w:rsidRPr="00096491" w14:paraId="0576773B" w14:textId="77777777" w:rsidTr="00C77BC3">
        <w:trPr>
          <w:trHeight w:val="450"/>
        </w:trPr>
        <w:tc>
          <w:tcPr>
            <w:tcW w:w="6380" w:type="dxa"/>
            <w:shd w:val="clear" w:color="auto" w:fill="auto"/>
            <w:vAlign w:val="bottom"/>
          </w:tcPr>
          <w:p w14:paraId="1BEEE5D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36F3702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4231B6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941 0113 06 3 01 98700 240</w:t>
            </w:r>
          </w:p>
        </w:tc>
        <w:tc>
          <w:tcPr>
            <w:tcW w:w="2268" w:type="dxa"/>
            <w:shd w:val="clear" w:color="auto" w:fill="auto"/>
            <w:vAlign w:val="bottom"/>
          </w:tcPr>
          <w:p w14:paraId="41DE387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20 000,00</w:t>
            </w:r>
          </w:p>
        </w:tc>
        <w:tc>
          <w:tcPr>
            <w:tcW w:w="1276" w:type="dxa"/>
            <w:shd w:val="clear" w:color="auto" w:fill="auto"/>
            <w:vAlign w:val="bottom"/>
          </w:tcPr>
          <w:p w14:paraId="05284FF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7 500,00</w:t>
            </w:r>
          </w:p>
        </w:tc>
        <w:tc>
          <w:tcPr>
            <w:tcW w:w="1701" w:type="dxa"/>
            <w:shd w:val="clear" w:color="auto" w:fill="auto"/>
            <w:vAlign w:val="bottom"/>
          </w:tcPr>
          <w:p w14:paraId="768FCB4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12 500,00</w:t>
            </w:r>
          </w:p>
        </w:tc>
      </w:tr>
      <w:tr w:rsidR="00DA1015" w:rsidRPr="00096491" w14:paraId="51502D1A" w14:textId="77777777" w:rsidTr="00C77BC3">
        <w:trPr>
          <w:trHeight w:val="300"/>
        </w:trPr>
        <w:tc>
          <w:tcPr>
            <w:tcW w:w="6380" w:type="dxa"/>
            <w:shd w:val="clear" w:color="auto" w:fill="auto"/>
            <w:vAlign w:val="bottom"/>
          </w:tcPr>
          <w:p w14:paraId="2CC8BF78"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2C66187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3C4633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941 0113 06 3 01 98700 244</w:t>
            </w:r>
          </w:p>
        </w:tc>
        <w:tc>
          <w:tcPr>
            <w:tcW w:w="2268" w:type="dxa"/>
            <w:shd w:val="clear" w:color="auto" w:fill="auto"/>
            <w:vAlign w:val="bottom"/>
          </w:tcPr>
          <w:p w14:paraId="001F2FB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4776473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7 500,00</w:t>
            </w:r>
          </w:p>
        </w:tc>
        <w:tc>
          <w:tcPr>
            <w:tcW w:w="1701" w:type="dxa"/>
            <w:shd w:val="clear" w:color="auto" w:fill="auto"/>
            <w:vAlign w:val="bottom"/>
          </w:tcPr>
          <w:p w14:paraId="1F95CFC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423771CB" w14:textId="77777777" w:rsidTr="00C77BC3">
        <w:trPr>
          <w:trHeight w:val="300"/>
        </w:trPr>
        <w:tc>
          <w:tcPr>
            <w:tcW w:w="6380" w:type="dxa"/>
            <w:shd w:val="clear" w:color="auto" w:fill="auto"/>
            <w:vAlign w:val="bottom"/>
          </w:tcPr>
          <w:p w14:paraId="0BDF204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850" w:type="dxa"/>
            <w:shd w:val="clear" w:color="auto" w:fill="auto"/>
            <w:vAlign w:val="bottom"/>
          </w:tcPr>
          <w:p w14:paraId="09E70C5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FD1C57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941 0113 06 6 01 10140 000</w:t>
            </w:r>
          </w:p>
        </w:tc>
        <w:tc>
          <w:tcPr>
            <w:tcW w:w="2268" w:type="dxa"/>
            <w:shd w:val="clear" w:color="auto" w:fill="auto"/>
            <w:vAlign w:val="bottom"/>
          </w:tcPr>
          <w:p w14:paraId="2D9242B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66 457,00</w:t>
            </w:r>
          </w:p>
        </w:tc>
        <w:tc>
          <w:tcPr>
            <w:tcW w:w="1276" w:type="dxa"/>
            <w:shd w:val="clear" w:color="auto" w:fill="auto"/>
            <w:vAlign w:val="bottom"/>
          </w:tcPr>
          <w:p w14:paraId="5F1685D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44 304,00</w:t>
            </w:r>
          </w:p>
        </w:tc>
        <w:tc>
          <w:tcPr>
            <w:tcW w:w="1701" w:type="dxa"/>
            <w:shd w:val="clear" w:color="auto" w:fill="auto"/>
            <w:vAlign w:val="bottom"/>
          </w:tcPr>
          <w:p w14:paraId="7E19E37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22 153,00</w:t>
            </w:r>
          </w:p>
        </w:tc>
      </w:tr>
      <w:tr w:rsidR="00DA1015" w:rsidRPr="00096491" w14:paraId="0D0F4600" w14:textId="77777777" w:rsidTr="00C77BC3">
        <w:trPr>
          <w:trHeight w:val="450"/>
        </w:trPr>
        <w:tc>
          <w:tcPr>
            <w:tcW w:w="6380" w:type="dxa"/>
            <w:shd w:val="clear" w:color="auto" w:fill="auto"/>
            <w:vAlign w:val="bottom"/>
          </w:tcPr>
          <w:p w14:paraId="6415497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1FAF65F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6E6ABF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941 0113 06 6 01 10140 200</w:t>
            </w:r>
          </w:p>
        </w:tc>
        <w:tc>
          <w:tcPr>
            <w:tcW w:w="2268" w:type="dxa"/>
            <w:shd w:val="clear" w:color="auto" w:fill="auto"/>
            <w:vAlign w:val="bottom"/>
          </w:tcPr>
          <w:p w14:paraId="7A60CFC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66 457,00</w:t>
            </w:r>
          </w:p>
        </w:tc>
        <w:tc>
          <w:tcPr>
            <w:tcW w:w="1276" w:type="dxa"/>
            <w:shd w:val="clear" w:color="auto" w:fill="auto"/>
            <w:vAlign w:val="bottom"/>
          </w:tcPr>
          <w:p w14:paraId="6F10722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44 304,00</w:t>
            </w:r>
          </w:p>
        </w:tc>
        <w:tc>
          <w:tcPr>
            <w:tcW w:w="1701" w:type="dxa"/>
            <w:shd w:val="clear" w:color="auto" w:fill="auto"/>
            <w:vAlign w:val="bottom"/>
          </w:tcPr>
          <w:p w14:paraId="64F7AF5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22 153,00</w:t>
            </w:r>
          </w:p>
        </w:tc>
      </w:tr>
      <w:tr w:rsidR="00DA1015" w:rsidRPr="00096491" w14:paraId="0D4A27C2" w14:textId="77777777" w:rsidTr="00C77BC3">
        <w:trPr>
          <w:trHeight w:val="450"/>
        </w:trPr>
        <w:tc>
          <w:tcPr>
            <w:tcW w:w="6380" w:type="dxa"/>
            <w:shd w:val="clear" w:color="auto" w:fill="auto"/>
            <w:vAlign w:val="bottom"/>
          </w:tcPr>
          <w:p w14:paraId="1DFD1ED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12957B8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BB06D7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941 0113 06 6 01 10140 240</w:t>
            </w:r>
          </w:p>
        </w:tc>
        <w:tc>
          <w:tcPr>
            <w:tcW w:w="2268" w:type="dxa"/>
            <w:shd w:val="clear" w:color="auto" w:fill="auto"/>
            <w:vAlign w:val="bottom"/>
          </w:tcPr>
          <w:p w14:paraId="0A653BE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66 457,00</w:t>
            </w:r>
          </w:p>
        </w:tc>
        <w:tc>
          <w:tcPr>
            <w:tcW w:w="1276" w:type="dxa"/>
            <w:shd w:val="clear" w:color="auto" w:fill="auto"/>
            <w:vAlign w:val="bottom"/>
          </w:tcPr>
          <w:p w14:paraId="68B7476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44 304,00</w:t>
            </w:r>
          </w:p>
        </w:tc>
        <w:tc>
          <w:tcPr>
            <w:tcW w:w="1701" w:type="dxa"/>
            <w:shd w:val="clear" w:color="auto" w:fill="auto"/>
            <w:vAlign w:val="bottom"/>
          </w:tcPr>
          <w:p w14:paraId="5A3A653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22 153,00</w:t>
            </w:r>
          </w:p>
        </w:tc>
      </w:tr>
      <w:tr w:rsidR="00DA1015" w:rsidRPr="00096491" w14:paraId="311E0473" w14:textId="77777777" w:rsidTr="00C77BC3">
        <w:trPr>
          <w:trHeight w:val="300"/>
        </w:trPr>
        <w:tc>
          <w:tcPr>
            <w:tcW w:w="6380" w:type="dxa"/>
            <w:shd w:val="clear" w:color="auto" w:fill="auto"/>
            <w:vAlign w:val="bottom"/>
          </w:tcPr>
          <w:p w14:paraId="70E3EE1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7332573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D49289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941 0113 06 6 01 10140 244</w:t>
            </w:r>
          </w:p>
        </w:tc>
        <w:tc>
          <w:tcPr>
            <w:tcW w:w="2268" w:type="dxa"/>
            <w:shd w:val="clear" w:color="auto" w:fill="auto"/>
            <w:vAlign w:val="bottom"/>
          </w:tcPr>
          <w:p w14:paraId="2AA7A8B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7D0119D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44 304,00</w:t>
            </w:r>
          </w:p>
        </w:tc>
        <w:tc>
          <w:tcPr>
            <w:tcW w:w="1701" w:type="dxa"/>
            <w:shd w:val="clear" w:color="auto" w:fill="auto"/>
            <w:vAlign w:val="bottom"/>
          </w:tcPr>
          <w:p w14:paraId="2E48923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4A9105F5" w14:textId="77777777" w:rsidTr="00C77BC3">
        <w:trPr>
          <w:trHeight w:val="300"/>
        </w:trPr>
        <w:tc>
          <w:tcPr>
            <w:tcW w:w="6380" w:type="dxa"/>
            <w:shd w:val="clear" w:color="auto" w:fill="auto"/>
            <w:vAlign w:val="bottom"/>
          </w:tcPr>
          <w:p w14:paraId="679D79A8"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2190010230</w:t>
            </w:r>
          </w:p>
        </w:tc>
        <w:tc>
          <w:tcPr>
            <w:tcW w:w="850" w:type="dxa"/>
            <w:shd w:val="clear" w:color="auto" w:fill="auto"/>
            <w:vAlign w:val="bottom"/>
          </w:tcPr>
          <w:p w14:paraId="1F50FF9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16B253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941 0113 21 9 00 10230 000</w:t>
            </w:r>
          </w:p>
        </w:tc>
        <w:tc>
          <w:tcPr>
            <w:tcW w:w="2268" w:type="dxa"/>
            <w:shd w:val="clear" w:color="auto" w:fill="auto"/>
            <w:vAlign w:val="bottom"/>
          </w:tcPr>
          <w:p w14:paraId="067FA08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1 818,00</w:t>
            </w:r>
          </w:p>
        </w:tc>
        <w:tc>
          <w:tcPr>
            <w:tcW w:w="1276" w:type="dxa"/>
            <w:shd w:val="clear" w:color="auto" w:fill="auto"/>
            <w:vAlign w:val="bottom"/>
          </w:tcPr>
          <w:p w14:paraId="693D091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1 728,00</w:t>
            </w:r>
          </w:p>
        </w:tc>
        <w:tc>
          <w:tcPr>
            <w:tcW w:w="1701" w:type="dxa"/>
            <w:shd w:val="clear" w:color="auto" w:fill="auto"/>
            <w:vAlign w:val="bottom"/>
          </w:tcPr>
          <w:p w14:paraId="6592C4B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90,00</w:t>
            </w:r>
          </w:p>
        </w:tc>
      </w:tr>
      <w:tr w:rsidR="00DA1015" w:rsidRPr="00096491" w14:paraId="4D895E7F" w14:textId="77777777" w:rsidTr="00C77BC3">
        <w:trPr>
          <w:trHeight w:val="300"/>
        </w:trPr>
        <w:tc>
          <w:tcPr>
            <w:tcW w:w="6380" w:type="dxa"/>
            <w:shd w:val="clear" w:color="auto" w:fill="auto"/>
            <w:vAlign w:val="bottom"/>
          </w:tcPr>
          <w:p w14:paraId="389E564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бюджетные ассигнования</w:t>
            </w:r>
          </w:p>
        </w:tc>
        <w:tc>
          <w:tcPr>
            <w:tcW w:w="850" w:type="dxa"/>
            <w:shd w:val="clear" w:color="auto" w:fill="auto"/>
            <w:vAlign w:val="bottom"/>
          </w:tcPr>
          <w:p w14:paraId="2D61C10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A38244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941 0113 21 9 00 10230 800</w:t>
            </w:r>
          </w:p>
        </w:tc>
        <w:tc>
          <w:tcPr>
            <w:tcW w:w="2268" w:type="dxa"/>
            <w:shd w:val="clear" w:color="auto" w:fill="auto"/>
            <w:vAlign w:val="bottom"/>
          </w:tcPr>
          <w:p w14:paraId="76D5A59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1 818,00</w:t>
            </w:r>
          </w:p>
        </w:tc>
        <w:tc>
          <w:tcPr>
            <w:tcW w:w="1276" w:type="dxa"/>
            <w:shd w:val="clear" w:color="auto" w:fill="auto"/>
            <w:vAlign w:val="bottom"/>
          </w:tcPr>
          <w:p w14:paraId="7D3E893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1 728,00</w:t>
            </w:r>
          </w:p>
        </w:tc>
        <w:tc>
          <w:tcPr>
            <w:tcW w:w="1701" w:type="dxa"/>
            <w:shd w:val="clear" w:color="auto" w:fill="auto"/>
            <w:vAlign w:val="bottom"/>
          </w:tcPr>
          <w:p w14:paraId="6322EA7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90,00</w:t>
            </w:r>
          </w:p>
        </w:tc>
      </w:tr>
      <w:tr w:rsidR="00DA1015" w:rsidRPr="00096491" w14:paraId="0165E0A0" w14:textId="77777777" w:rsidTr="00C77BC3">
        <w:trPr>
          <w:trHeight w:val="300"/>
        </w:trPr>
        <w:tc>
          <w:tcPr>
            <w:tcW w:w="6380" w:type="dxa"/>
            <w:shd w:val="clear" w:color="auto" w:fill="auto"/>
            <w:vAlign w:val="bottom"/>
          </w:tcPr>
          <w:p w14:paraId="29FB1FB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налогов, сборов и иных платежей</w:t>
            </w:r>
          </w:p>
        </w:tc>
        <w:tc>
          <w:tcPr>
            <w:tcW w:w="850" w:type="dxa"/>
            <w:shd w:val="clear" w:color="auto" w:fill="auto"/>
            <w:vAlign w:val="bottom"/>
          </w:tcPr>
          <w:p w14:paraId="21FD0A7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388818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941 0113 21 9 00 10230 850</w:t>
            </w:r>
          </w:p>
        </w:tc>
        <w:tc>
          <w:tcPr>
            <w:tcW w:w="2268" w:type="dxa"/>
            <w:shd w:val="clear" w:color="auto" w:fill="auto"/>
            <w:vAlign w:val="bottom"/>
          </w:tcPr>
          <w:p w14:paraId="26DD03C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1 818,00</w:t>
            </w:r>
          </w:p>
        </w:tc>
        <w:tc>
          <w:tcPr>
            <w:tcW w:w="1276" w:type="dxa"/>
            <w:shd w:val="clear" w:color="auto" w:fill="auto"/>
            <w:vAlign w:val="bottom"/>
          </w:tcPr>
          <w:p w14:paraId="07E617C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1 728,00</w:t>
            </w:r>
          </w:p>
        </w:tc>
        <w:tc>
          <w:tcPr>
            <w:tcW w:w="1701" w:type="dxa"/>
            <w:shd w:val="clear" w:color="auto" w:fill="auto"/>
            <w:vAlign w:val="bottom"/>
          </w:tcPr>
          <w:p w14:paraId="212AC8C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90,00</w:t>
            </w:r>
          </w:p>
        </w:tc>
      </w:tr>
      <w:tr w:rsidR="00DA1015" w:rsidRPr="00096491" w14:paraId="7926D078" w14:textId="77777777" w:rsidTr="00C77BC3">
        <w:trPr>
          <w:trHeight w:val="300"/>
        </w:trPr>
        <w:tc>
          <w:tcPr>
            <w:tcW w:w="6380" w:type="dxa"/>
            <w:shd w:val="clear" w:color="auto" w:fill="auto"/>
            <w:vAlign w:val="bottom"/>
          </w:tcPr>
          <w:p w14:paraId="3C671B8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иных платежей</w:t>
            </w:r>
          </w:p>
        </w:tc>
        <w:tc>
          <w:tcPr>
            <w:tcW w:w="850" w:type="dxa"/>
            <w:shd w:val="clear" w:color="auto" w:fill="auto"/>
            <w:vAlign w:val="bottom"/>
          </w:tcPr>
          <w:p w14:paraId="5A98469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ED7E7E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941 0113 21 9 00 10230 853</w:t>
            </w:r>
          </w:p>
        </w:tc>
        <w:tc>
          <w:tcPr>
            <w:tcW w:w="2268" w:type="dxa"/>
            <w:shd w:val="clear" w:color="auto" w:fill="auto"/>
            <w:vAlign w:val="bottom"/>
          </w:tcPr>
          <w:p w14:paraId="5BE8E18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021235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1 728,00</w:t>
            </w:r>
          </w:p>
        </w:tc>
        <w:tc>
          <w:tcPr>
            <w:tcW w:w="1701" w:type="dxa"/>
            <w:shd w:val="clear" w:color="auto" w:fill="auto"/>
            <w:vAlign w:val="bottom"/>
          </w:tcPr>
          <w:p w14:paraId="6255303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14197824" w14:textId="77777777" w:rsidTr="00C77BC3">
        <w:trPr>
          <w:trHeight w:val="300"/>
        </w:trPr>
        <w:tc>
          <w:tcPr>
            <w:tcW w:w="6380" w:type="dxa"/>
            <w:shd w:val="clear" w:color="auto" w:fill="auto"/>
            <w:vAlign w:val="bottom"/>
          </w:tcPr>
          <w:p w14:paraId="6118716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2290051180</w:t>
            </w:r>
          </w:p>
        </w:tc>
        <w:tc>
          <w:tcPr>
            <w:tcW w:w="850" w:type="dxa"/>
            <w:shd w:val="clear" w:color="auto" w:fill="auto"/>
            <w:vAlign w:val="bottom"/>
          </w:tcPr>
          <w:p w14:paraId="01C4106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9B5326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941 0203 22 9 00 51180 000</w:t>
            </w:r>
          </w:p>
        </w:tc>
        <w:tc>
          <w:tcPr>
            <w:tcW w:w="2268" w:type="dxa"/>
            <w:shd w:val="clear" w:color="auto" w:fill="auto"/>
            <w:vAlign w:val="bottom"/>
          </w:tcPr>
          <w:p w14:paraId="175B791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115 400,00</w:t>
            </w:r>
          </w:p>
        </w:tc>
        <w:tc>
          <w:tcPr>
            <w:tcW w:w="1276" w:type="dxa"/>
            <w:shd w:val="clear" w:color="auto" w:fill="auto"/>
            <w:vAlign w:val="bottom"/>
          </w:tcPr>
          <w:p w14:paraId="2B41C99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84 405,28</w:t>
            </w:r>
          </w:p>
        </w:tc>
        <w:tc>
          <w:tcPr>
            <w:tcW w:w="1701" w:type="dxa"/>
            <w:shd w:val="clear" w:color="auto" w:fill="auto"/>
            <w:vAlign w:val="bottom"/>
          </w:tcPr>
          <w:p w14:paraId="15DE817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30 994,72</w:t>
            </w:r>
          </w:p>
        </w:tc>
      </w:tr>
      <w:tr w:rsidR="00DA1015" w:rsidRPr="00096491" w14:paraId="4EF88B56" w14:textId="77777777" w:rsidTr="00C77BC3">
        <w:trPr>
          <w:trHeight w:val="900"/>
        </w:trPr>
        <w:tc>
          <w:tcPr>
            <w:tcW w:w="6380" w:type="dxa"/>
            <w:shd w:val="clear" w:color="auto" w:fill="auto"/>
            <w:vAlign w:val="bottom"/>
          </w:tcPr>
          <w:p w14:paraId="3022C29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vAlign w:val="bottom"/>
          </w:tcPr>
          <w:p w14:paraId="4090CA1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DA5B20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941 0203 22 9 00 51180 100</w:t>
            </w:r>
          </w:p>
        </w:tc>
        <w:tc>
          <w:tcPr>
            <w:tcW w:w="2268" w:type="dxa"/>
            <w:shd w:val="clear" w:color="auto" w:fill="auto"/>
            <w:vAlign w:val="bottom"/>
          </w:tcPr>
          <w:p w14:paraId="28AB1F3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101 800,00</w:t>
            </w:r>
          </w:p>
        </w:tc>
        <w:tc>
          <w:tcPr>
            <w:tcW w:w="1276" w:type="dxa"/>
            <w:shd w:val="clear" w:color="auto" w:fill="auto"/>
            <w:vAlign w:val="bottom"/>
          </w:tcPr>
          <w:p w14:paraId="47DA548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84 405,28</w:t>
            </w:r>
          </w:p>
        </w:tc>
        <w:tc>
          <w:tcPr>
            <w:tcW w:w="1701" w:type="dxa"/>
            <w:shd w:val="clear" w:color="auto" w:fill="auto"/>
            <w:vAlign w:val="bottom"/>
          </w:tcPr>
          <w:p w14:paraId="1DEAACE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17 394,72</w:t>
            </w:r>
          </w:p>
        </w:tc>
      </w:tr>
      <w:tr w:rsidR="00DA1015" w:rsidRPr="00096491" w14:paraId="77ABD9F5" w14:textId="77777777" w:rsidTr="00C77BC3">
        <w:trPr>
          <w:trHeight w:val="450"/>
        </w:trPr>
        <w:tc>
          <w:tcPr>
            <w:tcW w:w="6380" w:type="dxa"/>
            <w:shd w:val="clear" w:color="auto" w:fill="auto"/>
            <w:vAlign w:val="bottom"/>
          </w:tcPr>
          <w:p w14:paraId="3006458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Расходы на выплаты персоналу государственных (муниципальных) органов</w:t>
            </w:r>
          </w:p>
        </w:tc>
        <w:tc>
          <w:tcPr>
            <w:tcW w:w="850" w:type="dxa"/>
            <w:shd w:val="clear" w:color="auto" w:fill="auto"/>
            <w:vAlign w:val="bottom"/>
          </w:tcPr>
          <w:p w14:paraId="7BA5F30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868589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941 0203 22 9 00 51180 120</w:t>
            </w:r>
          </w:p>
        </w:tc>
        <w:tc>
          <w:tcPr>
            <w:tcW w:w="2268" w:type="dxa"/>
            <w:shd w:val="clear" w:color="auto" w:fill="auto"/>
            <w:vAlign w:val="bottom"/>
          </w:tcPr>
          <w:p w14:paraId="461B49A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101 800,00</w:t>
            </w:r>
          </w:p>
        </w:tc>
        <w:tc>
          <w:tcPr>
            <w:tcW w:w="1276" w:type="dxa"/>
            <w:shd w:val="clear" w:color="auto" w:fill="auto"/>
            <w:vAlign w:val="bottom"/>
          </w:tcPr>
          <w:p w14:paraId="1FE4AF3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84 405,28</w:t>
            </w:r>
          </w:p>
        </w:tc>
        <w:tc>
          <w:tcPr>
            <w:tcW w:w="1701" w:type="dxa"/>
            <w:shd w:val="clear" w:color="auto" w:fill="auto"/>
            <w:vAlign w:val="bottom"/>
          </w:tcPr>
          <w:p w14:paraId="2322588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17 394,72</w:t>
            </w:r>
          </w:p>
        </w:tc>
      </w:tr>
      <w:tr w:rsidR="00DA1015" w:rsidRPr="00096491" w14:paraId="61F00775" w14:textId="77777777" w:rsidTr="00C77BC3">
        <w:trPr>
          <w:trHeight w:val="300"/>
        </w:trPr>
        <w:tc>
          <w:tcPr>
            <w:tcW w:w="6380" w:type="dxa"/>
            <w:shd w:val="clear" w:color="auto" w:fill="auto"/>
            <w:vAlign w:val="bottom"/>
          </w:tcPr>
          <w:p w14:paraId="16D589D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Фонд оплаты труда государственных (муниципальных) органов</w:t>
            </w:r>
          </w:p>
        </w:tc>
        <w:tc>
          <w:tcPr>
            <w:tcW w:w="850" w:type="dxa"/>
            <w:shd w:val="clear" w:color="auto" w:fill="auto"/>
            <w:vAlign w:val="bottom"/>
          </w:tcPr>
          <w:p w14:paraId="1914A32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7C366D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941 0203 22 9 00 51180 121</w:t>
            </w:r>
          </w:p>
        </w:tc>
        <w:tc>
          <w:tcPr>
            <w:tcW w:w="2268" w:type="dxa"/>
            <w:shd w:val="clear" w:color="auto" w:fill="auto"/>
            <w:vAlign w:val="bottom"/>
          </w:tcPr>
          <w:p w14:paraId="2E4DC40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78667D5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65 700,31</w:t>
            </w:r>
          </w:p>
        </w:tc>
        <w:tc>
          <w:tcPr>
            <w:tcW w:w="1701" w:type="dxa"/>
            <w:shd w:val="clear" w:color="auto" w:fill="auto"/>
            <w:vAlign w:val="bottom"/>
          </w:tcPr>
          <w:p w14:paraId="0EE4287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299B3378" w14:textId="77777777" w:rsidTr="00C77BC3">
        <w:trPr>
          <w:trHeight w:val="675"/>
        </w:trPr>
        <w:tc>
          <w:tcPr>
            <w:tcW w:w="6380" w:type="dxa"/>
            <w:shd w:val="clear" w:color="auto" w:fill="auto"/>
            <w:vAlign w:val="bottom"/>
          </w:tcPr>
          <w:p w14:paraId="505B0B3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shd w:val="clear" w:color="auto" w:fill="auto"/>
            <w:vAlign w:val="bottom"/>
          </w:tcPr>
          <w:p w14:paraId="4FCB070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AD9E95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941 0203 22 9 00 51180 129</w:t>
            </w:r>
          </w:p>
        </w:tc>
        <w:tc>
          <w:tcPr>
            <w:tcW w:w="2268" w:type="dxa"/>
            <w:shd w:val="clear" w:color="auto" w:fill="auto"/>
            <w:vAlign w:val="bottom"/>
          </w:tcPr>
          <w:p w14:paraId="54D99F3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3BBE27C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18 704,97</w:t>
            </w:r>
          </w:p>
        </w:tc>
        <w:tc>
          <w:tcPr>
            <w:tcW w:w="1701" w:type="dxa"/>
            <w:shd w:val="clear" w:color="auto" w:fill="auto"/>
            <w:vAlign w:val="bottom"/>
          </w:tcPr>
          <w:p w14:paraId="0908972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350A2977" w14:textId="77777777" w:rsidTr="00C77BC3">
        <w:trPr>
          <w:trHeight w:val="450"/>
        </w:trPr>
        <w:tc>
          <w:tcPr>
            <w:tcW w:w="6380" w:type="dxa"/>
            <w:shd w:val="clear" w:color="auto" w:fill="auto"/>
            <w:vAlign w:val="bottom"/>
          </w:tcPr>
          <w:p w14:paraId="421251F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53DE721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7CC2A5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941 0203 22 9 00 51180 200</w:t>
            </w:r>
          </w:p>
        </w:tc>
        <w:tc>
          <w:tcPr>
            <w:tcW w:w="2268" w:type="dxa"/>
            <w:shd w:val="clear" w:color="auto" w:fill="auto"/>
            <w:vAlign w:val="bottom"/>
          </w:tcPr>
          <w:p w14:paraId="0E80E56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13 600,00</w:t>
            </w:r>
          </w:p>
        </w:tc>
        <w:tc>
          <w:tcPr>
            <w:tcW w:w="1276" w:type="dxa"/>
            <w:shd w:val="clear" w:color="auto" w:fill="auto"/>
            <w:vAlign w:val="bottom"/>
          </w:tcPr>
          <w:p w14:paraId="01ECA6A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6EC274D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13 600,00</w:t>
            </w:r>
          </w:p>
        </w:tc>
      </w:tr>
      <w:tr w:rsidR="00DA1015" w:rsidRPr="00096491" w14:paraId="4D3B07E9" w14:textId="77777777" w:rsidTr="00C77BC3">
        <w:trPr>
          <w:trHeight w:val="450"/>
        </w:trPr>
        <w:tc>
          <w:tcPr>
            <w:tcW w:w="6380" w:type="dxa"/>
            <w:shd w:val="clear" w:color="auto" w:fill="auto"/>
            <w:vAlign w:val="bottom"/>
          </w:tcPr>
          <w:p w14:paraId="61E5894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3DD05AD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D3988B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941 0203 22 9 00 51180 240</w:t>
            </w:r>
          </w:p>
        </w:tc>
        <w:tc>
          <w:tcPr>
            <w:tcW w:w="2268" w:type="dxa"/>
            <w:shd w:val="clear" w:color="auto" w:fill="auto"/>
            <w:vAlign w:val="bottom"/>
          </w:tcPr>
          <w:p w14:paraId="234012C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13 600,00</w:t>
            </w:r>
          </w:p>
        </w:tc>
        <w:tc>
          <w:tcPr>
            <w:tcW w:w="1276" w:type="dxa"/>
            <w:shd w:val="clear" w:color="auto" w:fill="auto"/>
            <w:vAlign w:val="bottom"/>
          </w:tcPr>
          <w:p w14:paraId="6C1C4A4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14599F2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13 600,00</w:t>
            </w:r>
          </w:p>
        </w:tc>
      </w:tr>
      <w:tr w:rsidR="00DA1015" w:rsidRPr="00096491" w14:paraId="7965BBE6" w14:textId="77777777" w:rsidTr="00C77BC3">
        <w:trPr>
          <w:trHeight w:val="300"/>
        </w:trPr>
        <w:tc>
          <w:tcPr>
            <w:tcW w:w="6380" w:type="dxa"/>
            <w:shd w:val="clear" w:color="auto" w:fill="auto"/>
            <w:vAlign w:val="bottom"/>
          </w:tcPr>
          <w:p w14:paraId="6CAB5BB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220110030</w:t>
            </w:r>
          </w:p>
        </w:tc>
        <w:tc>
          <w:tcPr>
            <w:tcW w:w="850" w:type="dxa"/>
            <w:shd w:val="clear" w:color="auto" w:fill="auto"/>
            <w:vAlign w:val="bottom"/>
          </w:tcPr>
          <w:p w14:paraId="04E9A4A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25DED7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941 0310 02 2 01 10030 000</w:t>
            </w:r>
          </w:p>
        </w:tc>
        <w:tc>
          <w:tcPr>
            <w:tcW w:w="2268" w:type="dxa"/>
            <w:shd w:val="clear" w:color="auto" w:fill="auto"/>
            <w:vAlign w:val="bottom"/>
          </w:tcPr>
          <w:p w14:paraId="386C99F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135 000,00</w:t>
            </w:r>
          </w:p>
        </w:tc>
        <w:tc>
          <w:tcPr>
            <w:tcW w:w="1276" w:type="dxa"/>
            <w:shd w:val="clear" w:color="auto" w:fill="auto"/>
            <w:vAlign w:val="bottom"/>
          </w:tcPr>
          <w:p w14:paraId="395AA1F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91 507,00</w:t>
            </w:r>
          </w:p>
        </w:tc>
        <w:tc>
          <w:tcPr>
            <w:tcW w:w="1701" w:type="dxa"/>
            <w:shd w:val="clear" w:color="auto" w:fill="auto"/>
            <w:vAlign w:val="bottom"/>
          </w:tcPr>
          <w:p w14:paraId="650484C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43 493,00</w:t>
            </w:r>
          </w:p>
        </w:tc>
      </w:tr>
      <w:tr w:rsidR="00DA1015" w:rsidRPr="00096491" w14:paraId="67E0AA91" w14:textId="77777777" w:rsidTr="00C77BC3">
        <w:trPr>
          <w:trHeight w:val="450"/>
        </w:trPr>
        <w:tc>
          <w:tcPr>
            <w:tcW w:w="6380" w:type="dxa"/>
            <w:shd w:val="clear" w:color="auto" w:fill="auto"/>
            <w:vAlign w:val="bottom"/>
          </w:tcPr>
          <w:p w14:paraId="4EE653F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752F729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84CA2A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941 0310 02 2 01 10030 200</w:t>
            </w:r>
          </w:p>
        </w:tc>
        <w:tc>
          <w:tcPr>
            <w:tcW w:w="2268" w:type="dxa"/>
            <w:shd w:val="clear" w:color="auto" w:fill="auto"/>
            <w:vAlign w:val="bottom"/>
          </w:tcPr>
          <w:p w14:paraId="6F082AA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115 000,00</w:t>
            </w:r>
          </w:p>
        </w:tc>
        <w:tc>
          <w:tcPr>
            <w:tcW w:w="1276" w:type="dxa"/>
            <w:shd w:val="clear" w:color="auto" w:fill="auto"/>
            <w:vAlign w:val="bottom"/>
          </w:tcPr>
          <w:p w14:paraId="2758D73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89 611,00</w:t>
            </w:r>
          </w:p>
        </w:tc>
        <w:tc>
          <w:tcPr>
            <w:tcW w:w="1701" w:type="dxa"/>
            <w:shd w:val="clear" w:color="auto" w:fill="auto"/>
            <w:vAlign w:val="bottom"/>
          </w:tcPr>
          <w:p w14:paraId="1644C90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25 389,00</w:t>
            </w:r>
          </w:p>
        </w:tc>
      </w:tr>
      <w:tr w:rsidR="00DA1015" w:rsidRPr="00096491" w14:paraId="0B0F6FF7" w14:textId="77777777" w:rsidTr="00C77BC3">
        <w:trPr>
          <w:trHeight w:val="450"/>
        </w:trPr>
        <w:tc>
          <w:tcPr>
            <w:tcW w:w="6380" w:type="dxa"/>
            <w:shd w:val="clear" w:color="auto" w:fill="auto"/>
            <w:vAlign w:val="bottom"/>
          </w:tcPr>
          <w:p w14:paraId="30FC702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5F66EB6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A61652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941 0310 02 2 01 10030 240</w:t>
            </w:r>
          </w:p>
        </w:tc>
        <w:tc>
          <w:tcPr>
            <w:tcW w:w="2268" w:type="dxa"/>
            <w:shd w:val="clear" w:color="auto" w:fill="auto"/>
            <w:vAlign w:val="bottom"/>
          </w:tcPr>
          <w:p w14:paraId="5571318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115 000,00</w:t>
            </w:r>
          </w:p>
        </w:tc>
        <w:tc>
          <w:tcPr>
            <w:tcW w:w="1276" w:type="dxa"/>
            <w:shd w:val="clear" w:color="auto" w:fill="auto"/>
            <w:vAlign w:val="bottom"/>
          </w:tcPr>
          <w:p w14:paraId="7285C4A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89 611,00</w:t>
            </w:r>
          </w:p>
        </w:tc>
        <w:tc>
          <w:tcPr>
            <w:tcW w:w="1701" w:type="dxa"/>
            <w:shd w:val="clear" w:color="auto" w:fill="auto"/>
            <w:vAlign w:val="bottom"/>
          </w:tcPr>
          <w:p w14:paraId="10D65F3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25 389,00</w:t>
            </w:r>
          </w:p>
        </w:tc>
      </w:tr>
      <w:tr w:rsidR="00DA1015" w:rsidRPr="00096491" w14:paraId="66F84E9E" w14:textId="77777777" w:rsidTr="00C77BC3">
        <w:trPr>
          <w:trHeight w:val="300"/>
        </w:trPr>
        <w:tc>
          <w:tcPr>
            <w:tcW w:w="6380" w:type="dxa"/>
            <w:shd w:val="clear" w:color="auto" w:fill="auto"/>
            <w:vAlign w:val="bottom"/>
          </w:tcPr>
          <w:p w14:paraId="6A4705EF"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41BB8C4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3021DB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941 0310 02 2 01 10030 244</w:t>
            </w:r>
          </w:p>
        </w:tc>
        <w:tc>
          <w:tcPr>
            <w:tcW w:w="2268" w:type="dxa"/>
            <w:shd w:val="clear" w:color="auto" w:fill="auto"/>
            <w:vAlign w:val="bottom"/>
          </w:tcPr>
          <w:p w14:paraId="133AFB1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58BF02E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89 611,00</w:t>
            </w:r>
          </w:p>
        </w:tc>
        <w:tc>
          <w:tcPr>
            <w:tcW w:w="1701" w:type="dxa"/>
            <w:shd w:val="clear" w:color="auto" w:fill="auto"/>
            <w:vAlign w:val="bottom"/>
          </w:tcPr>
          <w:p w14:paraId="32E06E6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3660350F" w14:textId="77777777" w:rsidTr="00C77BC3">
        <w:trPr>
          <w:trHeight w:val="300"/>
        </w:trPr>
        <w:tc>
          <w:tcPr>
            <w:tcW w:w="6380" w:type="dxa"/>
            <w:shd w:val="clear" w:color="auto" w:fill="auto"/>
            <w:vAlign w:val="bottom"/>
          </w:tcPr>
          <w:p w14:paraId="5EECDE2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бюджетные ассигнования</w:t>
            </w:r>
          </w:p>
        </w:tc>
        <w:tc>
          <w:tcPr>
            <w:tcW w:w="850" w:type="dxa"/>
            <w:shd w:val="clear" w:color="auto" w:fill="auto"/>
            <w:vAlign w:val="bottom"/>
          </w:tcPr>
          <w:p w14:paraId="4012BD4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9F4417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941 0310 02 2 01 10030 800</w:t>
            </w:r>
          </w:p>
        </w:tc>
        <w:tc>
          <w:tcPr>
            <w:tcW w:w="2268" w:type="dxa"/>
            <w:shd w:val="clear" w:color="auto" w:fill="auto"/>
            <w:vAlign w:val="bottom"/>
          </w:tcPr>
          <w:p w14:paraId="1A7FF83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20 000,00</w:t>
            </w:r>
          </w:p>
        </w:tc>
        <w:tc>
          <w:tcPr>
            <w:tcW w:w="1276" w:type="dxa"/>
            <w:shd w:val="clear" w:color="auto" w:fill="auto"/>
            <w:vAlign w:val="bottom"/>
          </w:tcPr>
          <w:p w14:paraId="3A6290E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1 896,00</w:t>
            </w:r>
          </w:p>
        </w:tc>
        <w:tc>
          <w:tcPr>
            <w:tcW w:w="1701" w:type="dxa"/>
            <w:shd w:val="clear" w:color="auto" w:fill="auto"/>
            <w:vAlign w:val="bottom"/>
          </w:tcPr>
          <w:p w14:paraId="725EB55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18 104,00</w:t>
            </w:r>
          </w:p>
        </w:tc>
      </w:tr>
      <w:tr w:rsidR="00DA1015" w:rsidRPr="00096491" w14:paraId="311C5673" w14:textId="77777777" w:rsidTr="00C77BC3">
        <w:trPr>
          <w:trHeight w:val="300"/>
        </w:trPr>
        <w:tc>
          <w:tcPr>
            <w:tcW w:w="6380" w:type="dxa"/>
            <w:shd w:val="clear" w:color="auto" w:fill="auto"/>
            <w:vAlign w:val="bottom"/>
          </w:tcPr>
          <w:p w14:paraId="23E0419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налогов, сборов и иных платежей</w:t>
            </w:r>
          </w:p>
        </w:tc>
        <w:tc>
          <w:tcPr>
            <w:tcW w:w="850" w:type="dxa"/>
            <w:shd w:val="clear" w:color="auto" w:fill="auto"/>
            <w:vAlign w:val="bottom"/>
          </w:tcPr>
          <w:p w14:paraId="6D40053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C15930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941 0310 02 2 01 10030 850</w:t>
            </w:r>
          </w:p>
        </w:tc>
        <w:tc>
          <w:tcPr>
            <w:tcW w:w="2268" w:type="dxa"/>
            <w:shd w:val="clear" w:color="auto" w:fill="auto"/>
            <w:vAlign w:val="bottom"/>
          </w:tcPr>
          <w:p w14:paraId="72B76C3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20 000,00</w:t>
            </w:r>
          </w:p>
        </w:tc>
        <w:tc>
          <w:tcPr>
            <w:tcW w:w="1276" w:type="dxa"/>
            <w:shd w:val="clear" w:color="auto" w:fill="auto"/>
            <w:vAlign w:val="bottom"/>
          </w:tcPr>
          <w:p w14:paraId="01BF0B3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1 896,00</w:t>
            </w:r>
          </w:p>
        </w:tc>
        <w:tc>
          <w:tcPr>
            <w:tcW w:w="1701" w:type="dxa"/>
            <w:shd w:val="clear" w:color="auto" w:fill="auto"/>
            <w:vAlign w:val="bottom"/>
          </w:tcPr>
          <w:p w14:paraId="191E0E6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18 104,00</w:t>
            </w:r>
          </w:p>
        </w:tc>
      </w:tr>
      <w:tr w:rsidR="00DA1015" w:rsidRPr="00096491" w14:paraId="6B78348E" w14:textId="77777777" w:rsidTr="00C77BC3">
        <w:trPr>
          <w:trHeight w:val="300"/>
        </w:trPr>
        <w:tc>
          <w:tcPr>
            <w:tcW w:w="6380" w:type="dxa"/>
            <w:shd w:val="clear" w:color="auto" w:fill="auto"/>
            <w:vAlign w:val="bottom"/>
          </w:tcPr>
          <w:p w14:paraId="272D450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Уплата прочих налогов, сборов</w:t>
            </w:r>
          </w:p>
        </w:tc>
        <w:tc>
          <w:tcPr>
            <w:tcW w:w="850" w:type="dxa"/>
            <w:shd w:val="clear" w:color="auto" w:fill="auto"/>
            <w:vAlign w:val="bottom"/>
          </w:tcPr>
          <w:p w14:paraId="0EBD1F4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866314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941 0310 02 2 01 10030 852</w:t>
            </w:r>
          </w:p>
        </w:tc>
        <w:tc>
          <w:tcPr>
            <w:tcW w:w="2268" w:type="dxa"/>
            <w:shd w:val="clear" w:color="auto" w:fill="auto"/>
            <w:vAlign w:val="bottom"/>
          </w:tcPr>
          <w:p w14:paraId="537C362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5F3617B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1 896,00</w:t>
            </w:r>
          </w:p>
        </w:tc>
        <w:tc>
          <w:tcPr>
            <w:tcW w:w="1701" w:type="dxa"/>
            <w:shd w:val="clear" w:color="auto" w:fill="auto"/>
            <w:vAlign w:val="bottom"/>
          </w:tcPr>
          <w:p w14:paraId="39396F8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6F41272B" w14:textId="77777777" w:rsidTr="00C77BC3">
        <w:trPr>
          <w:trHeight w:val="300"/>
        </w:trPr>
        <w:tc>
          <w:tcPr>
            <w:tcW w:w="6380" w:type="dxa"/>
            <w:shd w:val="clear" w:color="auto" w:fill="auto"/>
            <w:vAlign w:val="bottom"/>
          </w:tcPr>
          <w:p w14:paraId="7D85135C"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850" w:type="dxa"/>
            <w:shd w:val="clear" w:color="auto" w:fill="auto"/>
            <w:vAlign w:val="bottom"/>
          </w:tcPr>
          <w:p w14:paraId="7544A04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4C6181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941 0310 02 3 01 90070 000</w:t>
            </w:r>
          </w:p>
        </w:tc>
        <w:tc>
          <w:tcPr>
            <w:tcW w:w="2268" w:type="dxa"/>
            <w:shd w:val="clear" w:color="auto" w:fill="auto"/>
            <w:vAlign w:val="bottom"/>
          </w:tcPr>
          <w:p w14:paraId="1E960E4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42 486,00</w:t>
            </w:r>
          </w:p>
        </w:tc>
        <w:tc>
          <w:tcPr>
            <w:tcW w:w="1276" w:type="dxa"/>
            <w:shd w:val="clear" w:color="auto" w:fill="auto"/>
            <w:vAlign w:val="bottom"/>
          </w:tcPr>
          <w:p w14:paraId="7DAEAC4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31 864,50</w:t>
            </w:r>
          </w:p>
        </w:tc>
        <w:tc>
          <w:tcPr>
            <w:tcW w:w="1701" w:type="dxa"/>
            <w:shd w:val="clear" w:color="auto" w:fill="auto"/>
            <w:vAlign w:val="bottom"/>
          </w:tcPr>
          <w:p w14:paraId="311434F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10 621,50</w:t>
            </w:r>
          </w:p>
        </w:tc>
      </w:tr>
      <w:tr w:rsidR="00DA1015" w:rsidRPr="00096491" w14:paraId="3716FFD1" w14:textId="77777777" w:rsidTr="00C77BC3">
        <w:trPr>
          <w:trHeight w:val="450"/>
        </w:trPr>
        <w:tc>
          <w:tcPr>
            <w:tcW w:w="6380" w:type="dxa"/>
            <w:shd w:val="clear" w:color="auto" w:fill="auto"/>
            <w:vAlign w:val="bottom"/>
          </w:tcPr>
          <w:p w14:paraId="3188A05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617C366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53FA62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941 0310 02 3 01 90070 200</w:t>
            </w:r>
          </w:p>
        </w:tc>
        <w:tc>
          <w:tcPr>
            <w:tcW w:w="2268" w:type="dxa"/>
            <w:shd w:val="clear" w:color="auto" w:fill="auto"/>
            <w:vAlign w:val="bottom"/>
          </w:tcPr>
          <w:p w14:paraId="25D5B10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42 486,00</w:t>
            </w:r>
          </w:p>
        </w:tc>
        <w:tc>
          <w:tcPr>
            <w:tcW w:w="1276" w:type="dxa"/>
            <w:shd w:val="clear" w:color="auto" w:fill="auto"/>
            <w:vAlign w:val="bottom"/>
          </w:tcPr>
          <w:p w14:paraId="11F566C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31 864,50</w:t>
            </w:r>
          </w:p>
        </w:tc>
        <w:tc>
          <w:tcPr>
            <w:tcW w:w="1701" w:type="dxa"/>
            <w:shd w:val="clear" w:color="auto" w:fill="auto"/>
            <w:vAlign w:val="bottom"/>
          </w:tcPr>
          <w:p w14:paraId="0E74EF8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10 621,50</w:t>
            </w:r>
          </w:p>
        </w:tc>
      </w:tr>
      <w:tr w:rsidR="00DA1015" w:rsidRPr="00096491" w14:paraId="1923D2EF" w14:textId="77777777" w:rsidTr="00C77BC3">
        <w:trPr>
          <w:trHeight w:val="450"/>
        </w:trPr>
        <w:tc>
          <w:tcPr>
            <w:tcW w:w="6380" w:type="dxa"/>
            <w:shd w:val="clear" w:color="auto" w:fill="auto"/>
            <w:vAlign w:val="bottom"/>
          </w:tcPr>
          <w:p w14:paraId="0860B79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0170CED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FBBC88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941 0310 02 3 01 90070 240</w:t>
            </w:r>
          </w:p>
        </w:tc>
        <w:tc>
          <w:tcPr>
            <w:tcW w:w="2268" w:type="dxa"/>
            <w:shd w:val="clear" w:color="auto" w:fill="auto"/>
            <w:vAlign w:val="bottom"/>
          </w:tcPr>
          <w:p w14:paraId="420996C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42 486,00</w:t>
            </w:r>
          </w:p>
        </w:tc>
        <w:tc>
          <w:tcPr>
            <w:tcW w:w="1276" w:type="dxa"/>
            <w:shd w:val="clear" w:color="auto" w:fill="auto"/>
            <w:vAlign w:val="bottom"/>
          </w:tcPr>
          <w:p w14:paraId="04EA0F2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31 864,50</w:t>
            </w:r>
          </w:p>
        </w:tc>
        <w:tc>
          <w:tcPr>
            <w:tcW w:w="1701" w:type="dxa"/>
            <w:shd w:val="clear" w:color="auto" w:fill="auto"/>
            <w:vAlign w:val="bottom"/>
          </w:tcPr>
          <w:p w14:paraId="22545A9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10 621,50</w:t>
            </w:r>
          </w:p>
        </w:tc>
      </w:tr>
      <w:tr w:rsidR="00DA1015" w:rsidRPr="00096491" w14:paraId="2B578C35" w14:textId="77777777" w:rsidTr="00C77BC3">
        <w:trPr>
          <w:trHeight w:val="300"/>
        </w:trPr>
        <w:tc>
          <w:tcPr>
            <w:tcW w:w="6380" w:type="dxa"/>
            <w:shd w:val="clear" w:color="auto" w:fill="auto"/>
            <w:vAlign w:val="bottom"/>
          </w:tcPr>
          <w:p w14:paraId="0E5FD54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0D85859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663D82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941 0310 02 3 01 90070 244</w:t>
            </w:r>
          </w:p>
        </w:tc>
        <w:tc>
          <w:tcPr>
            <w:tcW w:w="2268" w:type="dxa"/>
            <w:shd w:val="clear" w:color="auto" w:fill="auto"/>
            <w:vAlign w:val="bottom"/>
          </w:tcPr>
          <w:p w14:paraId="4F688DF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791AF3E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31 864,50</w:t>
            </w:r>
          </w:p>
        </w:tc>
        <w:tc>
          <w:tcPr>
            <w:tcW w:w="1701" w:type="dxa"/>
            <w:shd w:val="clear" w:color="auto" w:fill="auto"/>
            <w:vAlign w:val="bottom"/>
          </w:tcPr>
          <w:p w14:paraId="1A0ACC9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3E13A684" w14:textId="77777777" w:rsidTr="00C77BC3">
        <w:trPr>
          <w:trHeight w:val="300"/>
        </w:trPr>
        <w:tc>
          <w:tcPr>
            <w:tcW w:w="6380" w:type="dxa"/>
            <w:shd w:val="clear" w:color="auto" w:fill="auto"/>
            <w:vAlign w:val="bottom"/>
          </w:tcPr>
          <w:p w14:paraId="58AA8E71"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850" w:type="dxa"/>
            <w:shd w:val="clear" w:color="auto" w:fill="auto"/>
            <w:vAlign w:val="bottom"/>
          </w:tcPr>
          <w:p w14:paraId="22275FF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B9860B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941 0409 03 1 01 90010 000</w:t>
            </w:r>
          </w:p>
        </w:tc>
        <w:tc>
          <w:tcPr>
            <w:tcW w:w="2268" w:type="dxa"/>
            <w:shd w:val="clear" w:color="auto" w:fill="auto"/>
            <w:vAlign w:val="bottom"/>
          </w:tcPr>
          <w:p w14:paraId="7FC22C5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845 990,00</w:t>
            </w:r>
          </w:p>
        </w:tc>
        <w:tc>
          <w:tcPr>
            <w:tcW w:w="1276" w:type="dxa"/>
            <w:shd w:val="clear" w:color="auto" w:fill="auto"/>
            <w:vAlign w:val="bottom"/>
          </w:tcPr>
          <w:p w14:paraId="572C98E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699 122,00</w:t>
            </w:r>
          </w:p>
        </w:tc>
        <w:tc>
          <w:tcPr>
            <w:tcW w:w="1701" w:type="dxa"/>
            <w:shd w:val="clear" w:color="auto" w:fill="auto"/>
            <w:vAlign w:val="bottom"/>
          </w:tcPr>
          <w:p w14:paraId="64F24A2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146 868,00</w:t>
            </w:r>
          </w:p>
        </w:tc>
      </w:tr>
      <w:tr w:rsidR="00DA1015" w:rsidRPr="00096491" w14:paraId="3B57C794" w14:textId="77777777" w:rsidTr="00C77BC3">
        <w:trPr>
          <w:trHeight w:val="450"/>
        </w:trPr>
        <w:tc>
          <w:tcPr>
            <w:tcW w:w="6380" w:type="dxa"/>
            <w:shd w:val="clear" w:color="auto" w:fill="auto"/>
            <w:vAlign w:val="bottom"/>
          </w:tcPr>
          <w:p w14:paraId="12E7E27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64E7677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C7811B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941 0409 03 1 01 90010 200</w:t>
            </w:r>
          </w:p>
        </w:tc>
        <w:tc>
          <w:tcPr>
            <w:tcW w:w="2268" w:type="dxa"/>
            <w:shd w:val="clear" w:color="auto" w:fill="auto"/>
            <w:vAlign w:val="bottom"/>
          </w:tcPr>
          <w:p w14:paraId="454CBE7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845 990,00</w:t>
            </w:r>
          </w:p>
        </w:tc>
        <w:tc>
          <w:tcPr>
            <w:tcW w:w="1276" w:type="dxa"/>
            <w:shd w:val="clear" w:color="auto" w:fill="auto"/>
            <w:vAlign w:val="bottom"/>
          </w:tcPr>
          <w:p w14:paraId="2C3400C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699 122,00</w:t>
            </w:r>
          </w:p>
        </w:tc>
        <w:tc>
          <w:tcPr>
            <w:tcW w:w="1701" w:type="dxa"/>
            <w:shd w:val="clear" w:color="auto" w:fill="auto"/>
            <w:vAlign w:val="bottom"/>
          </w:tcPr>
          <w:p w14:paraId="620D829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146 868,00</w:t>
            </w:r>
          </w:p>
        </w:tc>
      </w:tr>
      <w:tr w:rsidR="00DA1015" w:rsidRPr="00096491" w14:paraId="07533DA3" w14:textId="77777777" w:rsidTr="00C77BC3">
        <w:trPr>
          <w:trHeight w:val="450"/>
        </w:trPr>
        <w:tc>
          <w:tcPr>
            <w:tcW w:w="6380" w:type="dxa"/>
            <w:shd w:val="clear" w:color="auto" w:fill="auto"/>
            <w:vAlign w:val="bottom"/>
          </w:tcPr>
          <w:p w14:paraId="319041BF"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0637131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9E3C62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941 0409 03 1 01 90010 240</w:t>
            </w:r>
          </w:p>
        </w:tc>
        <w:tc>
          <w:tcPr>
            <w:tcW w:w="2268" w:type="dxa"/>
            <w:shd w:val="clear" w:color="auto" w:fill="auto"/>
            <w:vAlign w:val="bottom"/>
          </w:tcPr>
          <w:p w14:paraId="0236730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845 990,00</w:t>
            </w:r>
          </w:p>
        </w:tc>
        <w:tc>
          <w:tcPr>
            <w:tcW w:w="1276" w:type="dxa"/>
            <w:shd w:val="clear" w:color="auto" w:fill="auto"/>
            <w:vAlign w:val="bottom"/>
          </w:tcPr>
          <w:p w14:paraId="7DE6D23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699 122,00</w:t>
            </w:r>
          </w:p>
        </w:tc>
        <w:tc>
          <w:tcPr>
            <w:tcW w:w="1701" w:type="dxa"/>
            <w:shd w:val="clear" w:color="auto" w:fill="auto"/>
            <w:vAlign w:val="bottom"/>
          </w:tcPr>
          <w:p w14:paraId="1B1B748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146 868,00</w:t>
            </w:r>
          </w:p>
        </w:tc>
      </w:tr>
      <w:tr w:rsidR="00DA1015" w:rsidRPr="00096491" w14:paraId="53534258" w14:textId="77777777" w:rsidTr="00C77BC3">
        <w:trPr>
          <w:trHeight w:val="300"/>
        </w:trPr>
        <w:tc>
          <w:tcPr>
            <w:tcW w:w="6380" w:type="dxa"/>
            <w:shd w:val="clear" w:color="auto" w:fill="auto"/>
            <w:vAlign w:val="bottom"/>
          </w:tcPr>
          <w:p w14:paraId="1F7045B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312F83D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6E129A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941 0409 03 1 01 90010 244</w:t>
            </w:r>
          </w:p>
        </w:tc>
        <w:tc>
          <w:tcPr>
            <w:tcW w:w="2268" w:type="dxa"/>
            <w:shd w:val="clear" w:color="auto" w:fill="auto"/>
            <w:vAlign w:val="bottom"/>
          </w:tcPr>
          <w:p w14:paraId="0707595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3FFA18A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699 122,00</w:t>
            </w:r>
          </w:p>
        </w:tc>
        <w:tc>
          <w:tcPr>
            <w:tcW w:w="1701" w:type="dxa"/>
            <w:shd w:val="clear" w:color="auto" w:fill="auto"/>
            <w:vAlign w:val="bottom"/>
          </w:tcPr>
          <w:p w14:paraId="78904FD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38280D7F" w14:textId="77777777" w:rsidTr="00C77BC3">
        <w:trPr>
          <w:trHeight w:val="300"/>
        </w:trPr>
        <w:tc>
          <w:tcPr>
            <w:tcW w:w="6380" w:type="dxa"/>
            <w:shd w:val="clear" w:color="auto" w:fill="auto"/>
            <w:vAlign w:val="bottom"/>
          </w:tcPr>
          <w:p w14:paraId="3C250B0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110110010</w:t>
            </w:r>
          </w:p>
        </w:tc>
        <w:tc>
          <w:tcPr>
            <w:tcW w:w="850" w:type="dxa"/>
            <w:shd w:val="clear" w:color="auto" w:fill="auto"/>
            <w:vAlign w:val="bottom"/>
          </w:tcPr>
          <w:p w14:paraId="7423E17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F8D12E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941 0412 01 1 01 10010 000</w:t>
            </w:r>
          </w:p>
        </w:tc>
        <w:tc>
          <w:tcPr>
            <w:tcW w:w="2268" w:type="dxa"/>
            <w:shd w:val="clear" w:color="auto" w:fill="auto"/>
            <w:vAlign w:val="bottom"/>
          </w:tcPr>
          <w:p w14:paraId="021B1A3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276" w:type="dxa"/>
            <w:shd w:val="clear" w:color="auto" w:fill="auto"/>
            <w:vAlign w:val="bottom"/>
          </w:tcPr>
          <w:p w14:paraId="64C856F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74BE008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r>
      <w:tr w:rsidR="00DA1015" w:rsidRPr="00096491" w14:paraId="5C6374BC" w14:textId="77777777" w:rsidTr="00C77BC3">
        <w:trPr>
          <w:trHeight w:val="450"/>
        </w:trPr>
        <w:tc>
          <w:tcPr>
            <w:tcW w:w="6380" w:type="dxa"/>
            <w:shd w:val="clear" w:color="auto" w:fill="auto"/>
            <w:vAlign w:val="bottom"/>
          </w:tcPr>
          <w:p w14:paraId="739A86B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0A301D6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2E51EA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941 0412 01 1 01 10010 200</w:t>
            </w:r>
          </w:p>
        </w:tc>
        <w:tc>
          <w:tcPr>
            <w:tcW w:w="2268" w:type="dxa"/>
            <w:shd w:val="clear" w:color="auto" w:fill="auto"/>
            <w:vAlign w:val="bottom"/>
          </w:tcPr>
          <w:p w14:paraId="5AD6FBB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276" w:type="dxa"/>
            <w:shd w:val="clear" w:color="auto" w:fill="auto"/>
            <w:vAlign w:val="bottom"/>
          </w:tcPr>
          <w:p w14:paraId="0484455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6164357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r>
      <w:tr w:rsidR="00DA1015" w:rsidRPr="00096491" w14:paraId="180F6CD3" w14:textId="77777777" w:rsidTr="00C77BC3">
        <w:trPr>
          <w:trHeight w:val="450"/>
        </w:trPr>
        <w:tc>
          <w:tcPr>
            <w:tcW w:w="6380" w:type="dxa"/>
            <w:shd w:val="clear" w:color="auto" w:fill="auto"/>
            <w:vAlign w:val="bottom"/>
          </w:tcPr>
          <w:p w14:paraId="6E82491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173A7CF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9D94E4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941 0412 01 1 01 10010 240</w:t>
            </w:r>
          </w:p>
        </w:tc>
        <w:tc>
          <w:tcPr>
            <w:tcW w:w="2268" w:type="dxa"/>
            <w:shd w:val="clear" w:color="auto" w:fill="auto"/>
            <w:vAlign w:val="bottom"/>
          </w:tcPr>
          <w:p w14:paraId="609CA9E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276" w:type="dxa"/>
            <w:shd w:val="clear" w:color="auto" w:fill="auto"/>
            <w:vAlign w:val="bottom"/>
          </w:tcPr>
          <w:p w14:paraId="752EA78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19DEEBF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r>
      <w:tr w:rsidR="00DA1015" w:rsidRPr="00096491" w14:paraId="055035DD" w14:textId="77777777" w:rsidTr="00C77BC3">
        <w:trPr>
          <w:trHeight w:val="300"/>
        </w:trPr>
        <w:tc>
          <w:tcPr>
            <w:tcW w:w="6380" w:type="dxa"/>
            <w:shd w:val="clear" w:color="auto" w:fill="auto"/>
            <w:vAlign w:val="bottom"/>
          </w:tcPr>
          <w:p w14:paraId="22CEAB6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410190060</w:t>
            </w:r>
          </w:p>
        </w:tc>
        <w:tc>
          <w:tcPr>
            <w:tcW w:w="850" w:type="dxa"/>
            <w:shd w:val="clear" w:color="auto" w:fill="auto"/>
            <w:vAlign w:val="bottom"/>
          </w:tcPr>
          <w:p w14:paraId="6D93471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61B3D0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941 0501 04 1 01 90060 000</w:t>
            </w:r>
          </w:p>
        </w:tc>
        <w:tc>
          <w:tcPr>
            <w:tcW w:w="2268" w:type="dxa"/>
            <w:shd w:val="clear" w:color="auto" w:fill="auto"/>
            <w:vAlign w:val="bottom"/>
          </w:tcPr>
          <w:p w14:paraId="1E01498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100 000,00</w:t>
            </w:r>
          </w:p>
        </w:tc>
        <w:tc>
          <w:tcPr>
            <w:tcW w:w="1276" w:type="dxa"/>
            <w:shd w:val="clear" w:color="auto" w:fill="auto"/>
            <w:vAlign w:val="bottom"/>
          </w:tcPr>
          <w:p w14:paraId="326E8FE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5693F5F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100 000,00</w:t>
            </w:r>
          </w:p>
        </w:tc>
      </w:tr>
      <w:tr w:rsidR="00DA1015" w:rsidRPr="00096491" w14:paraId="3DC41B89" w14:textId="77777777" w:rsidTr="00C77BC3">
        <w:trPr>
          <w:trHeight w:val="450"/>
        </w:trPr>
        <w:tc>
          <w:tcPr>
            <w:tcW w:w="6380" w:type="dxa"/>
            <w:shd w:val="clear" w:color="auto" w:fill="auto"/>
            <w:vAlign w:val="bottom"/>
          </w:tcPr>
          <w:p w14:paraId="712F220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3839FA2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33DA0D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941 0501 04 1 01 90060 200</w:t>
            </w:r>
          </w:p>
        </w:tc>
        <w:tc>
          <w:tcPr>
            <w:tcW w:w="2268" w:type="dxa"/>
            <w:shd w:val="clear" w:color="auto" w:fill="auto"/>
            <w:vAlign w:val="bottom"/>
          </w:tcPr>
          <w:p w14:paraId="0E4F9A8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100 000,00</w:t>
            </w:r>
          </w:p>
        </w:tc>
        <w:tc>
          <w:tcPr>
            <w:tcW w:w="1276" w:type="dxa"/>
            <w:shd w:val="clear" w:color="auto" w:fill="auto"/>
            <w:vAlign w:val="bottom"/>
          </w:tcPr>
          <w:p w14:paraId="1EE787F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335778D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100 000,00</w:t>
            </w:r>
          </w:p>
        </w:tc>
      </w:tr>
      <w:tr w:rsidR="00DA1015" w:rsidRPr="00096491" w14:paraId="08489381" w14:textId="77777777" w:rsidTr="00C77BC3">
        <w:trPr>
          <w:trHeight w:val="450"/>
        </w:trPr>
        <w:tc>
          <w:tcPr>
            <w:tcW w:w="6380" w:type="dxa"/>
            <w:shd w:val="clear" w:color="auto" w:fill="auto"/>
            <w:vAlign w:val="bottom"/>
          </w:tcPr>
          <w:p w14:paraId="27613688"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5775B82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A2590B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941 0501 04 1 01 90060 240</w:t>
            </w:r>
          </w:p>
        </w:tc>
        <w:tc>
          <w:tcPr>
            <w:tcW w:w="2268" w:type="dxa"/>
            <w:shd w:val="clear" w:color="auto" w:fill="auto"/>
            <w:vAlign w:val="bottom"/>
          </w:tcPr>
          <w:p w14:paraId="6E2DCEA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100 000,00</w:t>
            </w:r>
          </w:p>
        </w:tc>
        <w:tc>
          <w:tcPr>
            <w:tcW w:w="1276" w:type="dxa"/>
            <w:shd w:val="clear" w:color="auto" w:fill="auto"/>
            <w:vAlign w:val="bottom"/>
          </w:tcPr>
          <w:p w14:paraId="6E5E383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2F9F2B3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100 000,00</w:t>
            </w:r>
          </w:p>
        </w:tc>
      </w:tr>
      <w:tr w:rsidR="00DA1015" w:rsidRPr="00096491" w14:paraId="5454B59B" w14:textId="77777777" w:rsidTr="00C77BC3">
        <w:trPr>
          <w:trHeight w:val="300"/>
        </w:trPr>
        <w:tc>
          <w:tcPr>
            <w:tcW w:w="6380" w:type="dxa"/>
            <w:shd w:val="clear" w:color="auto" w:fill="auto"/>
            <w:vAlign w:val="bottom"/>
          </w:tcPr>
          <w:p w14:paraId="634F5EC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410195050</w:t>
            </w:r>
          </w:p>
        </w:tc>
        <w:tc>
          <w:tcPr>
            <w:tcW w:w="850" w:type="dxa"/>
            <w:shd w:val="clear" w:color="auto" w:fill="auto"/>
            <w:vAlign w:val="bottom"/>
          </w:tcPr>
          <w:p w14:paraId="76F3EAD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685C95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941 0501 04 1 01 95050 000</w:t>
            </w:r>
          </w:p>
        </w:tc>
        <w:tc>
          <w:tcPr>
            <w:tcW w:w="2268" w:type="dxa"/>
            <w:shd w:val="clear" w:color="auto" w:fill="auto"/>
            <w:vAlign w:val="bottom"/>
          </w:tcPr>
          <w:p w14:paraId="558A237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4 855,25</w:t>
            </w:r>
          </w:p>
        </w:tc>
        <w:tc>
          <w:tcPr>
            <w:tcW w:w="1276" w:type="dxa"/>
            <w:shd w:val="clear" w:color="auto" w:fill="auto"/>
            <w:vAlign w:val="bottom"/>
          </w:tcPr>
          <w:p w14:paraId="2F80492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3 641,42</w:t>
            </w:r>
          </w:p>
        </w:tc>
        <w:tc>
          <w:tcPr>
            <w:tcW w:w="1701" w:type="dxa"/>
            <w:shd w:val="clear" w:color="auto" w:fill="auto"/>
            <w:vAlign w:val="bottom"/>
          </w:tcPr>
          <w:p w14:paraId="67842A3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1 213,83</w:t>
            </w:r>
          </w:p>
        </w:tc>
      </w:tr>
      <w:tr w:rsidR="00DA1015" w:rsidRPr="00096491" w14:paraId="0598B04F" w14:textId="77777777" w:rsidTr="00C77BC3">
        <w:trPr>
          <w:trHeight w:val="450"/>
        </w:trPr>
        <w:tc>
          <w:tcPr>
            <w:tcW w:w="6380" w:type="dxa"/>
            <w:shd w:val="clear" w:color="auto" w:fill="auto"/>
            <w:vAlign w:val="bottom"/>
          </w:tcPr>
          <w:p w14:paraId="50C7E08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1EFDD0D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A40D51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941 0501 04 1 01 95050 200</w:t>
            </w:r>
          </w:p>
        </w:tc>
        <w:tc>
          <w:tcPr>
            <w:tcW w:w="2268" w:type="dxa"/>
            <w:shd w:val="clear" w:color="auto" w:fill="auto"/>
            <w:vAlign w:val="bottom"/>
          </w:tcPr>
          <w:p w14:paraId="743BB42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4 855,25</w:t>
            </w:r>
          </w:p>
        </w:tc>
        <w:tc>
          <w:tcPr>
            <w:tcW w:w="1276" w:type="dxa"/>
            <w:shd w:val="clear" w:color="auto" w:fill="auto"/>
            <w:vAlign w:val="bottom"/>
          </w:tcPr>
          <w:p w14:paraId="317B7CC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3 641,42</w:t>
            </w:r>
          </w:p>
        </w:tc>
        <w:tc>
          <w:tcPr>
            <w:tcW w:w="1701" w:type="dxa"/>
            <w:shd w:val="clear" w:color="auto" w:fill="auto"/>
            <w:vAlign w:val="bottom"/>
          </w:tcPr>
          <w:p w14:paraId="696FEB0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1 213,83</w:t>
            </w:r>
          </w:p>
        </w:tc>
      </w:tr>
      <w:tr w:rsidR="00DA1015" w:rsidRPr="00096491" w14:paraId="183AE5A9" w14:textId="77777777" w:rsidTr="00C77BC3">
        <w:trPr>
          <w:trHeight w:val="450"/>
        </w:trPr>
        <w:tc>
          <w:tcPr>
            <w:tcW w:w="6380" w:type="dxa"/>
            <w:shd w:val="clear" w:color="auto" w:fill="auto"/>
            <w:vAlign w:val="bottom"/>
          </w:tcPr>
          <w:p w14:paraId="4DB079B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063AA2C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28437D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941 0501 04 1 01 95050 240</w:t>
            </w:r>
          </w:p>
        </w:tc>
        <w:tc>
          <w:tcPr>
            <w:tcW w:w="2268" w:type="dxa"/>
            <w:shd w:val="clear" w:color="auto" w:fill="auto"/>
            <w:vAlign w:val="bottom"/>
          </w:tcPr>
          <w:p w14:paraId="755FE54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4 855,25</w:t>
            </w:r>
          </w:p>
        </w:tc>
        <w:tc>
          <w:tcPr>
            <w:tcW w:w="1276" w:type="dxa"/>
            <w:shd w:val="clear" w:color="auto" w:fill="auto"/>
            <w:vAlign w:val="bottom"/>
          </w:tcPr>
          <w:p w14:paraId="7AEB1C3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3 641,42</w:t>
            </w:r>
          </w:p>
        </w:tc>
        <w:tc>
          <w:tcPr>
            <w:tcW w:w="1701" w:type="dxa"/>
            <w:shd w:val="clear" w:color="auto" w:fill="auto"/>
            <w:vAlign w:val="bottom"/>
          </w:tcPr>
          <w:p w14:paraId="28A68B4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1 213,83</w:t>
            </w:r>
          </w:p>
        </w:tc>
      </w:tr>
      <w:tr w:rsidR="00DA1015" w:rsidRPr="00096491" w14:paraId="53F5ADD7" w14:textId="77777777" w:rsidTr="00C77BC3">
        <w:trPr>
          <w:trHeight w:val="300"/>
        </w:trPr>
        <w:tc>
          <w:tcPr>
            <w:tcW w:w="6380" w:type="dxa"/>
            <w:shd w:val="clear" w:color="auto" w:fill="auto"/>
            <w:vAlign w:val="bottom"/>
          </w:tcPr>
          <w:p w14:paraId="2689525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7D27EA0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F4A115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941 0501 04 1 01 95050 244</w:t>
            </w:r>
          </w:p>
        </w:tc>
        <w:tc>
          <w:tcPr>
            <w:tcW w:w="2268" w:type="dxa"/>
            <w:shd w:val="clear" w:color="auto" w:fill="auto"/>
            <w:vAlign w:val="bottom"/>
          </w:tcPr>
          <w:p w14:paraId="578922A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43045DD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3 641,42</w:t>
            </w:r>
          </w:p>
        </w:tc>
        <w:tc>
          <w:tcPr>
            <w:tcW w:w="1701" w:type="dxa"/>
            <w:shd w:val="clear" w:color="auto" w:fill="auto"/>
            <w:vAlign w:val="bottom"/>
          </w:tcPr>
          <w:p w14:paraId="1990681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42B68E8C" w14:textId="77777777" w:rsidTr="00C77BC3">
        <w:trPr>
          <w:trHeight w:val="300"/>
        </w:trPr>
        <w:tc>
          <w:tcPr>
            <w:tcW w:w="6380" w:type="dxa"/>
            <w:shd w:val="clear" w:color="auto" w:fill="auto"/>
            <w:vAlign w:val="bottom"/>
          </w:tcPr>
          <w:p w14:paraId="131B048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420190090</w:t>
            </w:r>
          </w:p>
        </w:tc>
        <w:tc>
          <w:tcPr>
            <w:tcW w:w="850" w:type="dxa"/>
            <w:shd w:val="clear" w:color="auto" w:fill="auto"/>
            <w:vAlign w:val="bottom"/>
          </w:tcPr>
          <w:p w14:paraId="0E884B7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DC4BB9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941 0502 04 2 01 90090 000</w:t>
            </w:r>
          </w:p>
        </w:tc>
        <w:tc>
          <w:tcPr>
            <w:tcW w:w="2268" w:type="dxa"/>
            <w:shd w:val="clear" w:color="auto" w:fill="auto"/>
            <w:vAlign w:val="bottom"/>
          </w:tcPr>
          <w:p w14:paraId="1F5DB77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386 204,00</w:t>
            </w:r>
          </w:p>
        </w:tc>
        <w:tc>
          <w:tcPr>
            <w:tcW w:w="1276" w:type="dxa"/>
            <w:shd w:val="clear" w:color="auto" w:fill="auto"/>
            <w:vAlign w:val="bottom"/>
          </w:tcPr>
          <w:p w14:paraId="69545D1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159 885,16</w:t>
            </w:r>
          </w:p>
        </w:tc>
        <w:tc>
          <w:tcPr>
            <w:tcW w:w="1701" w:type="dxa"/>
            <w:shd w:val="clear" w:color="auto" w:fill="auto"/>
            <w:vAlign w:val="bottom"/>
          </w:tcPr>
          <w:p w14:paraId="64844E2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226 318,84</w:t>
            </w:r>
          </w:p>
        </w:tc>
      </w:tr>
      <w:tr w:rsidR="00DA1015" w:rsidRPr="00096491" w14:paraId="33BA32DF" w14:textId="77777777" w:rsidTr="00C77BC3">
        <w:trPr>
          <w:trHeight w:val="450"/>
        </w:trPr>
        <w:tc>
          <w:tcPr>
            <w:tcW w:w="6380" w:type="dxa"/>
            <w:shd w:val="clear" w:color="auto" w:fill="auto"/>
            <w:vAlign w:val="bottom"/>
          </w:tcPr>
          <w:p w14:paraId="70877808"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1814CFA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1701AF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941 0502 04 2 01 90090 200</w:t>
            </w:r>
          </w:p>
        </w:tc>
        <w:tc>
          <w:tcPr>
            <w:tcW w:w="2268" w:type="dxa"/>
            <w:shd w:val="clear" w:color="auto" w:fill="auto"/>
            <w:vAlign w:val="bottom"/>
          </w:tcPr>
          <w:p w14:paraId="74C6ED3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386 204,00</w:t>
            </w:r>
          </w:p>
        </w:tc>
        <w:tc>
          <w:tcPr>
            <w:tcW w:w="1276" w:type="dxa"/>
            <w:shd w:val="clear" w:color="auto" w:fill="auto"/>
            <w:vAlign w:val="bottom"/>
          </w:tcPr>
          <w:p w14:paraId="0E862FA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159 885,16</w:t>
            </w:r>
          </w:p>
        </w:tc>
        <w:tc>
          <w:tcPr>
            <w:tcW w:w="1701" w:type="dxa"/>
            <w:shd w:val="clear" w:color="auto" w:fill="auto"/>
            <w:vAlign w:val="bottom"/>
          </w:tcPr>
          <w:p w14:paraId="4CDF75E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226 318,84</w:t>
            </w:r>
          </w:p>
        </w:tc>
      </w:tr>
      <w:tr w:rsidR="00DA1015" w:rsidRPr="00096491" w14:paraId="61538167" w14:textId="77777777" w:rsidTr="00C77BC3">
        <w:trPr>
          <w:trHeight w:val="450"/>
        </w:trPr>
        <w:tc>
          <w:tcPr>
            <w:tcW w:w="6380" w:type="dxa"/>
            <w:shd w:val="clear" w:color="auto" w:fill="auto"/>
            <w:vAlign w:val="bottom"/>
          </w:tcPr>
          <w:p w14:paraId="093E71B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3B9CADF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4CA3FE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941 0502 04 2 01 90090 240</w:t>
            </w:r>
          </w:p>
        </w:tc>
        <w:tc>
          <w:tcPr>
            <w:tcW w:w="2268" w:type="dxa"/>
            <w:shd w:val="clear" w:color="auto" w:fill="auto"/>
            <w:vAlign w:val="bottom"/>
          </w:tcPr>
          <w:p w14:paraId="5E019D9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386 204,00</w:t>
            </w:r>
          </w:p>
        </w:tc>
        <w:tc>
          <w:tcPr>
            <w:tcW w:w="1276" w:type="dxa"/>
            <w:shd w:val="clear" w:color="auto" w:fill="auto"/>
            <w:vAlign w:val="bottom"/>
          </w:tcPr>
          <w:p w14:paraId="7F067CB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159 885,16</w:t>
            </w:r>
          </w:p>
        </w:tc>
        <w:tc>
          <w:tcPr>
            <w:tcW w:w="1701" w:type="dxa"/>
            <w:shd w:val="clear" w:color="auto" w:fill="auto"/>
            <w:vAlign w:val="bottom"/>
          </w:tcPr>
          <w:p w14:paraId="36EA9B4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226 318,84</w:t>
            </w:r>
          </w:p>
        </w:tc>
      </w:tr>
      <w:tr w:rsidR="00DA1015" w:rsidRPr="00096491" w14:paraId="137BC5E7" w14:textId="77777777" w:rsidTr="00C77BC3">
        <w:trPr>
          <w:trHeight w:val="300"/>
        </w:trPr>
        <w:tc>
          <w:tcPr>
            <w:tcW w:w="6380" w:type="dxa"/>
            <w:shd w:val="clear" w:color="auto" w:fill="auto"/>
            <w:vAlign w:val="bottom"/>
          </w:tcPr>
          <w:p w14:paraId="5B98365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796A87D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6EA3F3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941 0502 04 2 01 90090 244</w:t>
            </w:r>
          </w:p>
        </w:tc>
        <w:tc>
          <w:tcPr>
            <w:tcW w:w="2268" w:type="dxa"/>
            <w:shd w:val="clear" w:color="auto" w:fill="auto"/>
            <w:vAlign w:val="bottom"/>
          </w:tcPr>
          <w:p w14:paraId="6386E67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4944F8E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159 885,16</w:t>
            </w:r>
          </w:p>
        </w:tc>
        <w:tc>
          <w:tcPr>
            <w:tcW w:w="1701" w:type="dxa"/>
            <w:shd w:val="clear" w:color="auto" w:fill="auto"/>
            <w:vAlign w:val="bottom"/>
          </w:tcPr>
          <w:p w14:paraId="760E08F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11744252" w14:textId="77777777" w:rsidTr="00C77BC3">
        <w:trPr>
          <w:trHeight w:val="300"/>
        </w:trPr>
        <w:tc>
          <w:tcPr>
            <w:tcW w:w="6380" w:type="dxa"/>
            <w:shd w:val="clear" w:color="auto" w:fill="auto"/>
            <w:vAlign w:val="bottom"/>
          </w:tcPr>
          <w:p w14:paraId="0E63E94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430110090</w:t>
            </w:r>
          </w:p>
        </w:tc>
        <w:tc>
          <w:tcPr>
            <w:tcW w:w="850" w:type="dxa"/>
            <w:shd w:val="clear" w:color="auto" w:fill="auto"/>
            <w:vAlign w:val="bottom"/>
          </w:tcPr>
          <w:p w14:paraId="29F9827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40EED1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941 0503 04 3 01 10090 000</w:t>
            </w:r>
          </w:p>
        </w:tc>
        <w:tc>
          <w:tcPr>
            <w:tcW w:w="2268" w:type="dxa"/>
            <w:shd w:val="clear" w:color="auto" w:fill="auto"/>
            <w:vAlign w:val="bottom"/>
          </w:tcPr>
          <w:p w14:paraId="2BAB623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250 000,00</w:t>
            </w:r>
          </w:p>
        </w:tc>
        <w:tc>
          <w:tcPr>
            <w:tcW w:w="1276" w:type="dxa"/>
            <w:shd w:val="clear" w:color="auto" w:fill="auto"/>
            <w:vAlign w:val="bottom"/>
          </w:tcPr>
          <w:p w14:paraId="68E42C1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81 419,45</w:t>
            </w:r>
          </w:p>
        </w:tc>
        <w:tc>
          <w:tcPr>
            <w:tcW w:w="1701" w:type="dxa"/>
            <w:shd w:val="clear" w:color="auto" w:fill="auto"/>
            <w:vAlign w:val="bottom"/>
          </w:tcPr>
          <w:p w14:paraId="147CC3E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168 580,55</w:t>
            </w:r>
          </w:p>
        </w:tc>
      </w:tr>
      <w:tr w:rsidR="00DA1015" w:rsidRPr="00096491" w14:paraId="7A37007D" w14:textId="77777777" w:rsidTr="00C77BC3">
        <w:trPr>
          <w:trHeight w:val="450"/>
        </w:trPr>
        <w:tc>
          <w:tcPr>
            <w:tcW w:w="6380" w:type="dxa"/>
            <w:shd w:val="clear" w:color="auto" w:fill="auto"/>
            <w:vAlign w:val="bottom"/>
          </w:tcPr>
          <w:p w14:paraId="34210F9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7360F35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96453B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941 0503 04 3 01 10090 200</w:t>
            </w:r>
          </w:p>
        </w:tc>
        <w:tc>
          <w:tcPr>
            <w:tcW w:w="2268" w:type="dxa"/>
            <w:shd w:val="clear" w:color="auto" w:fill="auto"/>
            <w:vAlign w:val="bottom"/>
          </w:tcPr>
          <w:p w14:paraId="48ED01F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250 000,00</w:t>
            </w:r>
          </w:p>
        </w:tc>
        <w:tc>
          <w:tcPr>
            <w:tcW w:w="1276" w:type="dxa"/>
            <w:shd w:val="clear" w:color="auto" w:fill="auto"/>
            <w:vAlign w:val="bottom"/>
          </w:tcPr>
          <w:p w14:paraId="4771B3E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81 419,45</w:t>
            </w:r>
          </w:p>
        </w:tc>
        <w:tc>
          <w:tcPr>
            <w:tcW w:w="1701" w:type="dxa"/>
            <w:shd w:val="clear" w:color="auto" w:fill="auto"/>
            <w:vAlign w:val="bottom"/>
          </w:tcPr>
          <w:p w14:paraId="700E935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168 580,55</w:t>
            </w:r>
          </w:p>
        </w:tc>
      </w:tr>
      <w:tr w:rsidR="00DA1015" w:rsidRPr="00096491" w14:paraId="4E69068F" w14:textId="77777777" w:rsidTr="00C77BC3">
        <w:trPr>
          <w:trHeight w:val="450"/>
        </w:trPr>
        <w:tc>
          <w:tcPr>
            <w:tcW w:w="6380" w:type="dxa"/>
            <w:shd w:val="clear" w:color="auto" w:fill="auto"/>
            <w:vAlign w:val="bottom"/>
          </w:tcPr>
          <w:p w14:paraId="2B1AA8B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38C7E85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82A679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941 0503 04 3 01 10090 240</w:t>
            </w:r>
          </w:p>
        </w:tc>
        <w:tc>
          <w:tcPr>
            <w:tcW w:w="2268" w:type="dxa"/>
            <w:shd w:val="clear" w:color="auto" w:fill="auto"/>
            <w:vAlign w:val="bottom"/>
          </w:tcPr>
          <w:p w14:paraId="3DD4047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250 000,00</w:t>
            </w:r>
          </w:p>
        </w:tc>
        <w:tc>
          <w:tcPr>
            <w:tcW w:w="1276" w:type="dxa"/>
            <w:shd w:val="clear" w:color="auto" w:fill="auto"/>
            <w:vAlign w:val="bottom"/>
          </w:tcPr>
          <w:p w14:paraId="09BBF41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81 419,45</w:t>
            </w:r>
          </w:p>
        </w:tc>
        <w:tc>
          <w:tcPr>
            <w:tcW w:w="1701" w:type="dxa"/>
            <w:shd w:val="clear" w:color="auto" w:fill="auto"/>
            <w:vAlign w:val="bottom"/>
          </w:tcPr>
          <w:p w14:paraId="0A8FEC4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168 580,55</w:t>
            </w:r>
          </w:p>
        </w:tc>
      </w:tr>
      <w:tr w:rsidR="00DA1015" w:rsidRPr="00096491" w14:paraId="21BE5662" w14:textId="77777777" w:rsidTr="00C77BC3">
        <w:trPr>
          <w:trHeight w:val="300"/>
        </w:trPr>
        <w:tc>
          <w:tcPr>
            <w:tcW w:w="6380" w:type="dxa"/>
            <w:shd w:val="clear" w:color="auto" w:fill="auto"/>
            <w:vAlign w:val="bottom"/>
          </w:tcPr>
          <w:p w14:paraId="2E2D8BD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2459B20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00FC65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941 0503 04 3 01 10090 244</w:t>
            </w:r>
          </w:p>
        </w:tc>
        <w:tc>
          <w:tcPr>
            <w:tcW w:w="2268" w:type="dxa"/>
            <w:shd w:val="clear" w:color="auto" w:fill="auto"/>
            <w:vAlign w:val="bottom"/>
          </w:tcPr>
          <w:p w14:paraId="1838742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48CD151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48 503,90</w:t>
            </w:r>
          </w:p>
        </w:tc>
        <w:tc>
          <w:tcPr>
            <w:tcW w:w="1701" w:type="dxa"/>
            <w:shd w:val="clear" w:color="auto" w:fill="auto"/>
            <w:vAlign w:val="bottom"/>
          </w:tcPr>
          <w:p w14:paraId="7EAF2F8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6ACD4C1A" w14:textId="77777777" w:rsidTr="00C77BC3">
        <w:trPr>
          <w:trHeight w:val="300"/>
        </w:trPr>
        <w:tc>
          <w:tcPr>
            <w:tcW w:w="6380" w:type="dxa"/>
            <w:shd w:val="clear" w:color="auto" w:fill="auto"/>
            <w:vAlign w:val="bottom"/>
          </w:tcPr>
          <w:p w14:paraId="1E04C47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энергетических ресурсов</w:t>
            </w:r>
          </w:p>
        </w:tc>
        <w:tc>
          <w:tcPr>
            <w:tcW w:w="850" w:type="dxa"/>
            <w:shd w:val="clear" w:color="auto" w:fill="auto"/>
            <w:vAlign w:val="bottom"/>
          </w:tcPr>
          <w:p w14:paraId="37F110E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62205F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941 0503 04 3 01 10090 247</w:t>
            </w:r>
          </w:p>
        </w:tc>
        <w:tc>
          <w:tcPr>
            <w:tcW w:w="2268" w:type="dxa"/>
            <w:shd w:val="clear" w:color="auto" w:fill="auto"/>
            <w:vAlign w:val="bottom"/>
          </w:tcPr>
          <w:p w14:paraId="524BE0B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43F7F23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32 915,55</w:t>
            </w:r>
          </w:p>
        </w:tc>
        <w:tc>
          <w:tcPr>
            <w:tcW w:w="1701" w:type="dxa"/>
            <w:shd w:val="clear" w:color="auto" w:fill="auto"/>
            <w:vAlign w:val="bottom"/>
          </w:tcPr>
          <w:p w14:paraId="1A13205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6A4213D3" w14:textId="77777777" w:rsidTr="00C77BC3">
        <w:trPr>
          <w:trHeight w:val="300"/>
        </w:trPr>
        <w:tc>
          <w:tcPr>
            <w:tcW w:w="6380" w:type="dxa"/>
            <w:shd w:val="clear" w:color="auto" w:fill="auto"/>
            <w:vAlign w:val="bottom"/>
          </w:tcPr>
          <w:p w14:paraId="60ED63C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430110100</w:t>
            </w:r>
          </w:p>
        </w:tc>
        <w:tc>
          <w:tcPr>
            <w:tcW w:w="850" w:type="dxa"/>
            <w:shd w:val="clear" w:color="auto" w:fill="auto"/>
            <w:vAlign w:val="bottom"/>
          </w:tcPr>
          <w:p w14:paraId="0E18A29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221DBD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941 0503 04 3 01 10100 000</w:t>
            </w:r>
          </w:p>
        </w:tc>
        <w:tc>
          <w:tcPr>
            <w:tcW w:w="2268" w:type="dxa"/>
            <w:shd w:val="clear" w:color="auto" w:fill="auto"/>
            <w:vAlign w:val="bottom"/>
          </w:tcPr>
          <w:p w14:paraId="47FB72F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221 000,00</w:t>
            </w:r>
          </w:p>
        </w:tc>
        <w:tc>
          <w:tcPr>
            <w:tcW w:w="1276" w:type="dxa"/>
            <w:shd w:val="clear" w:color="auto" w:fill="auto"/>
            <w:vAlign w:val="bottom"/>
          </w:tcPr>
          <w:p w14:paraId="147544F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176 891,80</w:t>
            </w:r>
          </w:p>
        </w:tc>
        <w:tc>
          <w:tcPr>
            <w:tcW w:w="1701" w:type="dxa"/>
            <w:shd w:val="clear" w:color="auto" w:fill="auto"/>
            <w:vAlign w:val="bottom"/>
          </w:tcPr>
          <w:p w14:paraId="71E49C0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44 108,20</w:t>
            </w:r>
          </w:p>
        </w:tc>
      </w:tr>
      <w:tr w:rsidR="00DA1015" w:rsidRPr="00096491" w14:paraId="3E9C5AD6" w14:textId="77777777" w:rsidTr="00C77BC3">
        <w:trPr>
          <w:trHeight w:val="450"/>
        </w:trPr>
        <w:tc>
          <w:tcPr>
            <w:tcW w:w="6380" w:type="dxa"/>
            <w:shd w:val="clear" w:color="auto" w:fill="auto"/>
            <w:vAlign w:val="bottom"/>
          </w:tcPr>
          <w:p w14:paraId="03FF85DC"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7CBEF43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4AC54D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941 0503 04 3 01 10100 200</w:t>
            </w:r>
          </w:p>
        </w:tc>
        <w:tc>
          <w:tcPr>
            <w:tcW w:w="2268" w:type="dxa"/>
            <w:shd w:val="clear" w:color="auto" w:fill="auto"/>
            <w:vAlign w:val="bottom"/>
          </w:tcPr>
          <w:p w14:paraId="223EF0F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221 000,00</w:t>
            </w:r>
          </w:p>
        </w:tc>
        <w:tc>
          <w:tcPr>
            <w:tcW w:w="1276" w:type="dxa"/>
            <w:shd w:val="clear" w:color="auto" w:fill="auto"/>
            <w:vAlign w:val="bottom"/>
          </w:tcPr>
          <w:p w14:paraId="63AE935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176 891,80</w:t>
            </w:r>
          </w:p>
        </w:tc>
        <w:tc>
          <w:tcPr>
            <w:tcW w:w="1701" w:type="dxa"/>
            <w:shd w:val="clear" w:color="auto" w:fill="auto"/>
            <w:vAlign w:val="bottom"/>
          </w:tcPr>
          <w:p w14:paraId="3B581EA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44 108,20</w:t>
            </w:r>
          </w:p>
        </w:tc>
      </w:tr>
      <w:tr w:rsidR="00DA1015" w:rsidRPr="00096491" w14:paraId="1A10E993" w14:textId="77777777" w:rsidTr="00C77BC3">
        <w:trPr>
          <w:trHeight w:val="450"/>
        </w:trPr>
        <w:tc>
          <w:tcPr>
            <w:tcW w:w="6380" w:type="dxa"/>
            <w:shd w:val="clear" w:color="auto" w:fill="auto"/>
            <w:vAlign w:val="bottom"/>
          </w:tcPr>
          <w:p w14:paraId="0F5594B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6137FE0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C1A78C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941 0503 04 3 01 10100 240</w:t>
            </w:r>
          </w:p>
        </w:tc>
        <w:tc>
          <w:tcPr>
            <w:tcW w:w="2268" w:type="dxa"/>
            <w:shd w:val="clear" w:color="auto" w:fill="auto"/>
            <w:vAlign w:val="bottom"/>
          </w:tcPr>
          <w:p w14:paraId="5E97BF9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221 000,00</w:t>
            </w:r>
          </w:p>
        </w:tc>
        <w:tc>
          <w:tcPr>
            <w:tcW w:w="1276" w:type="dxa"/>
            <w:shd w:val="clear" w:color="auto" w:fill="auto"/>
            <w:vAlign w:val="bottom"/>
          </w:tcPr>
          <w:p w14:paraId="7E9DA2C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176 891,80</w:t>
            </w:r>
          </w:p>
        </w:tc>
        <w:tc>
          <w:tcPr>
            <w:tcW w:w="1701" w:type="dxa"/>
            <w:shd w:val="clear" w:color="auto" w:fill="auto"/>
            <w:vAlign w:val="bottom"/>
          </w:tcPr>
          <w:p w14:paraId="007B6CF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44 108,20</w:t>
            </w:r>
          </w:p>
        </w:tc>
      </w:tr>
      <w:tr w:rsidR="00DA1015" w:rsidRPr="00096491" w14:paraId="39CC6CF5" w14:textId="77777777" w:rsidTr="00C77BC3">
        <w:trPr>
          <w:trHeight w:val="300"/>
        </w:trPr>
        <w:tc>
          <w:tcPr>
            <w:tcW w:w="6380" w:type="dxa"/>
            <w:shd w:val="clear" w:color="auto" w:fill="auto"/>
            <w:vAlign w:val="bottom"/>
          </w:tcPr>
          <w:p w14:paraId="15DD60B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68D3B67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D0CBA7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941 0503 04 3 01 10100 244</w:t>
            </w:r>
          </w:p>
        </w:tc>
        <w:tc>
          <w:tcPr>
            <w:tcW w:w="2268" w:type="dxa"/>
            <w:shd w:val="clear" w:color="auto" w:fill="auto"/>
            <w:vAlign w:val="bottom"/>
          </w:tcPr>
          <w:p w14:paraId="0C5AD36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36D04A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176 891,80</w:t>
            </w:r>
          </w:p>
        </w:tc>
        <w:tc>
          <w:tcPr>
            <w:tcW w:w="1701" w:type="dxa"/>
            <w:shd w:val="clear" w:color="auto" w:fill="auto"/>
            <w:vAlign w:val="bottom"/>
          </w:tcPr>
          <w:p w14:paraId="5857C27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2F76ED96" w14:textId="77777777" w:rsidTr="00C77BC3">
        <w:trPr>
          <w:trHeight w:val="300"/>
        </w:trPr>
        <w:tc>
          <w:tcPr>
            <w:tcW w:w="6380" w:type="dxa"/>
            <w:shd w:val="clear" w:color="auto" w:fill="auto"/>
            <w:vAlign w:val="bottom"/>
          </w:tcPr>
          <w:p w14:paraId="727CB40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w:t>
            </w:r>
          </w:p>
        </w:tc>
        <w:tc>
          <w:tcPr>
            <w:tcW w:w="850" w:type="dxa"/>
            <w:shd w:val="clear" w:color="auto" w:fill="auto"/>
            <w:vAlign w:val="bottom"/>
          </w:tcPr>
          <w:p w14:paraId="3513D6F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529F0B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941 0503 04 3 01 90050 000</w:t>
            </w:r>
          </w:p>
        </w:tc>
        <w:tc>
          <w:tcPr>
            <w:tcW w:w="2268" w:type="dxa"/>
            <w:shd w:val="clear" w:color="auto" w:fill="auto"/>
            <w:vAlign w:val="bottom"/>
          </w:tcPr>
          <w:p w14:paraId="4505289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60 000,00</w:t>
            </w:r>
          </w:p>
        </w:tc>
        <w:tc>
          <w:tcPr>
            <w:tcW w:w="1276" w:type="dxa"/>
            <w:shd w:val="clear" w:color="auto" w:fill="auto"/>
            <w:vAlign w:val="bottom"/>
          </w:tcPr>
          <w:p w14:paraId="71F265C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35 000,00</w:t>
            </w:r>
          </w:p>
        </w:tc>
        <w:tc>
          <w:tcPr>
            <w:tcW w:w="1701" w:type="dxa"/>
            <w:shd w:val="clear" w:color="auto" w:fill="auto"/>
            <w:vAlign w:val="bottom"/>
          </w:tcPr>
          <w:p w14:paraId="7B38072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25 000,00</w:t>
            </w:r>
          </w:p>
        </w:tc>
      </w:tr>
      <w:tr w:rsidR="00DA1015" w:rsidRPr="00096491" w14:paraId="45FC114B" w14:textId="77777777" w:rsidTr="00C77BC3">
        <w:trPr>
          <w:trHeight w:val="450"/>
        </w:trPr>
        <w:tc>
          <w:tcPr>
            <w:tcW w:w="6380" w:type="dxa"/>
            <w:shd w:val="clear" w:color="auto" w:fill="auto"/>
            <w:vAlign w:val="bottom"/>
          </w:tcPr>
          <w:p w14:paraId="00855090"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Закупка товаров, работ и услуг для обеспечения государственных (муниципальных) нужд</w:t>
            </w:r>
          </w:p>
        </w:tc>
        <w:tc>
          <w:tcPr>
            <w:tcW w:w="850" w:type="dxa"/>
            <w:shd w:val="clear" w:color="auto" w:fill="auto"/>
            <w:vAlign w:val="bottom"/>
          </w:tcPr>
          <w:p w14:paraId="1570593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21B4F9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941 0503 04 3 01 90050 200</w:t>
            </w:r>
          </w:p>
        </w:tc>
        <w:tc>
          <w:tcPr>
            <w:tcW w:w="2268" w:type="dxa"/>
            <w:shd w:val="clear" w:color="auto" w:fill="auto"/>
            <w:vAlign w:val="bottom"/>
          </w:tcPr>
          <w:p w14:paraId="3CC983E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60 000,00</w:t>
            </w:r>
          </w:p>
        </w:tc>
        <w:tc>
          <w:tcPr>
            <w:tcW w:w="1276" w:type="dxa"/>
            <w:shd w:val="clear" w:color="auto" w:fill="auto"/>
            <w:vAlign w:val="bottom"/>
          </w:tcPr>
          <w:p w14:paraId="19D5F28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35 000,00</w:t>
            </w:r>
          </w:p>
        </w:tc>
        <w:tc>
          <w:tcPr>
            <w:tcW w:w="1701" w:type="dxa"/>
            <w:shd w:val="clear" w:color="auto" w:fill="auto"/>
            <w:vAlign w:val="bottom"/>
          </w:tcPr>
          <w:p w14:paraId="3FC6BAE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25 000,00</w:t>
            </w:r>
          </w:p>
        </w:tc>
      </w:tr>
      <w:tr w:rsidR="00DA1015" w:rsidRPr="00096491" w14:paraId="6049D62D" w14:textId="77777777" w:rsidTr="00C77BC3">
        <w:trPr>
          <w:trHeight w:val="450"/>
        </w:trPr>
        <w:tc>
          <w:tcPr>
            <w:tcW w:w="6380" w:type="dxa"/>
            <w:shd w:val="clear" w:color="auto" w:fill="auto"/>
            <w:vAlign w:val="bottom"/>
          </w:tcPr>
          <w:p w14:paraId="723055F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закупки товаров, работ и услуг для обеспечения государственных (муниципальных) нужд</w:t>
            </w:r>
          </w:p>
        </w:tc>
        <w:tc>
          <w:tcPr>
            <w:tcW w:w="850" w:type="dxa"/>
            <w:shd w:val="clear" w:color="auto" w:fill="auto"/>
            <w:vAlign w:val="bottom"/>
          </w:tcPr>
          <w:p w14:paraId="435FD2C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E251C1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941 0503 04 3 01 90050 240</w:t>
            </w:r>
          </w:p>
        </w:tc>
        <w:tc>
          <w:tcPr>
            <w:tcW w:w="2268" w:type="dxa"/>
            <w:shd w:val="clear" w:color="auto" w:fill="auto"/>
            <w:vAlign w:val="bottom"/>
          </w:tcPr>
          <w:p w14:paraId="00B3805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60 000,00</w:t>
            </w:r>
          </w:p>
        </w:tc>
        <w:tc>
          <w:tcPr>
            <w:tcW w:w="1276" w:type="dxa"/>
            <w:shd w:val="clear" w:color="auto" w:fill="auto"/>
            <w:vAlign w:val="bottom"/>
          </w:tcPr>
          <w:p w14:paraId="015039B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35 000,00</w:t>
            </w:r>
          </w:p>
        </w:tc>
        <w:tc>
          <w:tcPr>
            <w:tcW w:w="1701" w:type="dxa"/>
            <w:shd w:val="clear" w:color="auto" w:fill="auto"/>
            <w:vAlign w:val="bottom"/>
          </w:tcPr>
          <w:p w14:paraId="7DC3EC3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25 000,00</w:t>
            </w:r>
          </w:p>
        </w:tc>
      </w:tr>
      <w:tr w:rsidR="00DA1015" w:rsidRPr="00096491" w14:paraId="0FFEE74E" w14:textId="77777777" w:rsidTr="00C77BC3">
        <w:trPr>
          <w:trHeight w:val="300"/>
        </w:trPr>
        <w:tc>
          <w:tcPr>
            <w:tcW w:w="6380" w:type="dxa"/>
            <w:shd w:val="clear" w:color="auto" w:fill="auto"/>
            <w:vAlign w:val="bottom"/>
          </w:tcPr>
          <w:p w14:paraId="0BAA65E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Прочая закупка товаров, работ и услуг</w:t>
            </w:r>
          </w:p>
        </w:tc>
        <w:tc>
          <w:tcPr>
            <w:tcW w:w="850" w:type="dxa"/>
            <w:shd w:val="clear" w:color="auto" w:fill="auto"/>
            <w:vAlign w:val="bottom"/>
          </w:tcPr>
          <w:p w14:paraId="2314E5F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3C6859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941 0503 04 3 01 90050 244</w:t>
            </w:r>
          </w:p>
        </w:tc>
        <w:tc>
          <w:tcPr>
            <w:tcW w:w="2268" w:type="dxa"/>
            <w:shd w:val="clear" w:color="auto" w:fill="auto"/>
            <w:vAlign w:val="bottom"/>
          </w:tcPr>
          <w:p w14:paraId="2200351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7D02A78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35 000,00</w:t>
            </w:r>
          </w:p>
        </w:tc>
        <w:tc>
          <w:tcPr>
            <w:tcW w:w="1701" w:type="dxa"/>
            <w:shd w:val="clear" w:color="auto" w:fill="auto"/>
            <w:vAlign w:val="bottom"/>
          </w:tcPr>
          <w:p w14:paraId="69E1A18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1DAAAF07" w14:textId="77777777" w:rsidTr="00C77BC3">
        <w:trPr>
          <w:trHeight w:val="300"/>
        </w:trPr>
        <w:tc>
          <w:tcPr>
            <w:tcW w:w="6380" w:type="dxa"/>
            <w:shd w:val="clear" w:color="auto" w:fill="auto"/>
            <w:vAlign w:val="bottom"/>
          </w:tcPr>
          <w:p w14:paraId="40FC4958"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510100010</w:t>
            </w:r>
          </w:p>
        </w:tc>
        <w:tc>
          <w:tcPr>
            <w:tcW w:w="850" w:type="dxa"/>
            <w:shd w:val="clear" w:color="auto" w:fill="auto"/>
            <w:vAlign w:val="bottom"/>
          </w:tcPr>
          <w:p w14:paraId="29967CA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D39CC2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941 0801 05 1 01 00010 000</w:t>
            </w:r>
          </w:p>
        </w:tc>
        <w:tc>
          <w:tcPr>
            <w:tcW w:w="2268" w:type="dxa"/>
            <w:shd w:val="clear" w:color="auto" w:fill="auto"/>
            <w:vAlign w:val="bottom"/>
          </w:tcPr>
          <w:p w14:paraId="7D5A66D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1 481 211,39</w:t>
            </w:r>
          </w:p>
        </w:tc>
        <w:tc>
          <w:tcPr>
            <w:tcW w:w="1276" w:type="dxa"/>
            <w:shd w:val="clear" w:color="auto" w:fill="auto"/>
            <w:vAlign w:val="bottom"/>
          </w:tcPr>
          <w:p w14:paraId="1028EC9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1 190 000,00</w:t>
            </w:r>
          </w:p>
        </w:tc>
        <w:tc>
          <w:tcPr>
            <w:tcW w:w="1701" w:type="dxa"/>
            <w:shd w:val="clear" w:color="auto" w:fill="auto"/>
            <w:vAlign w:val="bottom"/>
          </w:tcPr>
          <w:p w14:paraId="0D08978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291 211,39</w:t>
            </w:r>
          </w:p>
        </w:tc>
      </w:tr>
      <w:tr w:rsidR="00DA1015" w:rsidRPr="00096491" w14:paraId="561BBFC8" w14:textId="77777777" w:rsidTr="00C77BC3">
        <w:trPr>
          <w:trHeight w:val="450"/>
        </w:trPr>
        <w:tc>
          <w:tcPr>
            <w:tcW w:w="6380" w:type="dxa"/>
            <w:shd w:val="clear" w:color="auto" w:fill="auto"/>
            <w:vAlign w:val="bottom"/>
          </w:tcPr>
          <w:p w14:paraId="380958D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Предоставление субсидий бюджетным, автономным учреждениям и иным некоммерческим организациям</w:t>
            </w:r>
          </w:p>
        </w:tc>
        <w:tc>
          <w:tcPr>
            <w:tcW w:w="850" w:type="dxa"/>
            <w:shd w:val="clear" w:color="auto" w:fill="auto"/>
            <w:vAlign w:val="bottom"/>
          </w:tcPr>
          <w:p w14:paraId="59A2EE6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AA0B04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941 0801 05 1 01 00010 600</w:t>
            </w:r>
          </w:p>
        </w:tc>
        <w:tc>
          <w:tcPr>
            <w:tcW w:w="2268" w:type="dxa"/>
            <w:shd w:val="clear" w:color="auto" w:fill="auto"/>
            <w:vAlign w:val="bottom"/>
          </w:tcPr>
          <w:p w14:paraId="6197328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1 481 211,39</w:t>
            </w:r>
          </w:p>
        </w:tc>
        <w:tc>
          <w:tcPr>
            <w:tcW w:w="1276" w:type="dxa"/>
            <w:shd w:val="clear" w:color="auto" w:fill="auto"/>
            <w:vAlign w:val="bottom"/>
          </w:tcPr>
          <w:p w14:paraId="0079B79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1 190 000,00</w:t>
            </w:r>
          </w:p>
        </w:tc>
        <w:tc>
          <w:tcPr>
            <w:tcW w:w="1701" w:type="dxa"/>
            <w:shd w:val="clear" w:color="auto" w:fill="auto"/>
            <w:vAlign w:val="bottom"/>
          </w:tcPr>
          <w:p w14:paraId="5883DF5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291 211,39</w:t>
            </w:r>
          </w:p>
        </w:tc>
      </w:tr>
      <w:tr w:rsidR="00DA1015" w:rsidRPr="00096491" w14:paraId="445FDD3D" w14:textId="77777777" w:rsidTr="00C77BC3">
        <w:trPr>
          <w:trHeight w:val="300"/>
        </w:trPr>
        <w:tc>
          <w:tcPr>
            <w:tcW w:w="6380" w:type="dxa"/>
            <w:shd w:val="clear" w:color="auto" w:fill="auto"/>
            <w:vAlign w:val="bottom"/>
          </w:tcPr>
          <w:p w14:paraId="0199434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w:t>
            </w:r>
          </w:p>
        </w:tc>
        <w:tc>
          <w:tcPr>
            <w:tcW w:w="850" w:type="dxa"/>
            <w:shd w:val="clear" w:color="auto" w:fill="auto"/>
            <w:vAlign w:val="bottom"/>
          </w:tcPr>
          <w:p w14:paraId="6FB7030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AFB6C7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941 0801 05 1 01 00010 610</w:t>
            </w:r>
          </w:p>
        </w:tc>
        <w:tc>
          <w:tcPr>
            <w:tcW w:w="2268" w:type="dxa"/>
            <w:shd w:val="clear" w:color="auto" w:fill="auto"/>
            <w:vAlign w:val="bottom"/>
          </w:tcPr>
          <w:p w14:paraId="7A7D300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1 481 211,39</w:t>
            </w:r>
          </w:p>
        </w:tc>
        <w:tc>
          <w:tcPr>
            <w:tcW w:w="1276" w:type="dxa"/>
            <w:shd w:val="clear" w:color="auto" w:fill="auto"/>
            <w:vAlign w:val="bottom"/>
          </w:tcPr>
          <w:p w14:paraId="2FA76C3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1 190 000,00</w:t>
            </w:r>
          </w:p>
        </w:tc>
        <w:tc>
          <w:tcPr>
            <w:tcW w:w="1701" w:type="dxa"/>
            <w:shd w:val="clear" w:color="auto" w:fill="auto"/>
            <w:vAlign w:val="bottom"/>
          </w:tcPr>
          <w:p w14:paraId="44EFF39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291 211,39</w:t>
            </w:r>
          </w:p>
        </w:tc>
      </w:tr>
      <w:tr w:rsidR="00DA1015" w:rsidRPr="00096491" w14:paraId="0B804840" w14:textId="77777777" w:rsidTr="00C77BC3">
        <w:trPr>
          <w:trHeight w:val="675"/>
        </w:trPr>
        <w:tc>
          <w:tcPr>
            <w:tcW w:w="6380" w:type="dxa"/>
            <w:shd w:val="clear" w:color="auto" w:fill="auto"/>
            <w:vAlign w:val="bottom"/>
          </w:tcPr>
          <w:p w14:paraId="2CB745A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shd w:val="clear" w:color="auto" w:fill="auto"/>
            <w:vAlign w:val="bottom"/>
          </w:tcPr>
          <w:p w14:paraId="0DF7DF0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932D9D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941 0801 05 1 01 00010 611</w:t>
            </w:r>
          </w:p>
        </w:tc>
        <w:tc>
          <w:tcPr>
            <w:tcW w:w="2268" w:type="dxa"/>
            <w:shd w:val="clear" w:color="auto" w:fill="auto"/>
            <w:vAlign w:val="bottom"/>
          </w:tcPr>
          <w:p w14:paraId="2EDBFAF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4837213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1 190 000,00</w:t>
            </w:r>
          </w:p>
        </w:tc>
        <w:tc>
          <w:tcPr>
            <w:tcW w:w="1701" w:type="dxa"/>
            <w:shd w:val="clear" w:color="auto" w:fill="auto"/>
            <w:vAlign w:val="bottom"/>
          </w:tcPr>
          <w:p w14:paraId="0601BB6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190227B0" w14:textId="77777777" w:rsidTr="00C77BC3">
        <w:trPr>
          <w:trHeight w:val="300"/>
        </w:trPr>
        <w:tc>
          <w:tcPr>
            <w:tcW w:w="6380" w:type="dxa"/>
            <w:shd w:val="clear" w:color="auto" w:fill="auto"/>
            <w:vAlign w:val="bottom"/>
          </w:tcPr>
          <w:p w14:paraId="5360783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 xml:space="preserve">  </w:t>
            </w:r>
          </w:p>
        </w:tc>
        <w:tc>
          <w:tcPr>
            <w:tcW w:w="850" w:type="dxa"/>
            <w:shd w:val="clear" w:color="auto" w:fill="auto"/>
            <w:vAlign w:val="bottom"/>
          </w:tcPr>
          <w:p w14:paraId="36EFF1C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E1C24E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941 0801 05 1 01 00020 000</w:t>
            </w:r>
          </w:p>
        </w:tc>
        <w:tc>
          <w:tcPr>
            <w:tcW w:w="2268" w:type="dxa"/>
            <w:shd w:val="clear" w:color="auto" w:fill="auto"/>
            <w:vAlign w:val="bottom"/>
          </w:tcPr>
          <w:p w14:paraId="08C1A80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600 000,00</w:t>
            </w:r>
          </w:p>
        </w:tc>
        <w:tc>
          <w:tcPr>
            <w:tcW w:w="1276" w:type="dxa"/>
            <w:shd w:val="clear" w:color="auto" w:fill="auto"/>
            <w:vAlign w:val="bottom"/>
          </w:tcPr>
          <w:p w14:paraId="0858387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3B7BD75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600 000,00</w:t>
            </w:r>
          </w:p>
        </w:tc>
      </w:tr>
      <w:tr w:rsidR="00DA1015" w:rsidRPr="00096491" w14:paraId="4CF70AF5" w14:textId="77777777" w:rsidTr="00C77BC3">
        <w:trPr>
          <w:trHeight w:val="450"/>
        </w:trPr>
        <w:tc>
          <w:tcPr>
            <w:tcW w:w="6380" w:type="dxa"/>
            <w:shd w:val="clear" w:color="auto" w:fill="auto"/>
            <w:vAlign w:val="bottom"/>
          </w:tcPr>
          <w:p w14:paraId="02B94C0E"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Предоставление субсидий бюджетным, автономным учреждениям и иным некоммерческим организациям</w:t>
            </w:r>
          </w:p>
        </w:tc>
        <w:tc>
          <w:tcPr>
            <w:tcW w:w="850" w:type="dxa"/>
            <w:shd w:val="clear" w:color="auto" w:fill="auto"/>
            <w:vAlign w:val="bottom"/>
          </w:tcPr>
          <w:p w14:paraId="19A762A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580183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941 0801 05 1 01 00020 600</w:t>
            </w:r>
          </w:p>
        </w:tc>
        <w:tc>
          <w:tcPr>
            <w:tcW w:w="2268" w:type="dxa"/>
            <w:shd w:val="clear" w:color="auto" w:fill="auto"/>
            <w:vAlign w:val="bottom"/>
          </w:tcPr>
          <w:p w14:paraId="5E2D5F9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600 000,00</w:t>
            </w:r>
          </w:p>
        </w:tc>
        <w:tc>
          <w:tcPr>
            <w:tcW w:w="1276" w:type="dxa"/>
            <w:shd w:val="clear" w:color="auto" w:fill="auto"/>
            <w:vAlign w:val="bottom"/>
          </w:tcPr>
          <w:p w14:paraId="0DB87EB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79E1228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600 000,00</w:t>
            </w:r>
          </w:p>
        </w:tc>
      </w:tr>
      <w:tr w:rsidR="00DA1015" w:rsidRPr="00096491" w14:paraId="10148B3B" w14:textId="77777777" w:rsidTr="00C77BC3">
        <w:trPr>
          <w:trHeight w:val="300"/>
        </w:trPr>
        <w:tc>
          <w:tcPr>
            <w:tcW w:w="6380" w:type="dxa"/>
            <w:shd w:val="clear" w:color="auto" w:fill="auto"/>
            <w:vAlign w:val="bottom"/>
          </w:tcPr>
          <w:p w14:paraId="3C6C388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w:t>
            </w:r>
          </w:p>
        </w:tc>
        <w:tc>
          <w:tcPr>
            <w:tcW w:w="850" w:type="dxa"/>
            <w:shd w:val="clear" w:color="auto" w:fill="auto"/>
            <w:vAlign w:val="bottom"/>
          </w:tcPr>
          <w:p w14:paraId="1EC1D05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C61602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941 0801 05 1 01 00020 610</w:t>
            </w:r>
          </w:p>
        </w:tc>
        <w:tc>
          <w:tcPr>
            <w:tcW w:w="2268" w:type="dxa"/>
            <w:shd w:val="clear" w:color="auto" w:fill="auto"/>
            <w:vAlign w:val="bottom"/>
          </w:tcPr>
          <w:p w14:paraId="0EB2C93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600 000,00</w:t>
            </w:r>
          </w:p>
        </w:tc>
        <w:tc>
          <w:tcPr>
            <w:tcW w:w="1276" w:type="dxa"/>
            <w:shd w:val="clear" w:color="auto" w:fill="auto"/>
            <w:vAlign w:val="bottom"/>
          </w:tcPr>
          <w:p w14:paraId="7BDEA91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280983D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600 000,00</w:t>
            </w:r>
          </w:p>
        </w:tc>
      </w:tr>
      <w:tr w:rsidR="00DA1015" w:rsidRPr="00096491" w14:paraId="7EAEFAC4" w14:textId="77777777" w:rsidTr="00C77BC3">
        <w:trPr>
          <w:trHeight w:val="300"/>
        </w:trPr>
        <w:tc>
          <w:tcPr>
            <w:tcW w:w="6380" w:type="dxa"/>
            <w:shd w:val="clear" w:color="auto" w:fill="auto"/>
            <w:vAlign w:val="bottom"/>
          </w:tcPr>
          <w:p w14:paraId="7F2E170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510180340</w:t>
            </w:r>
          </w:p>
        </w:tc>
        <w:tc>
          <w:tcPr>
            <w:tcW w:w="850" w:type="dxa"/>
            <w:shd w:val="clear" w:color="auto" w:fill="auto"/>
            <w:vAlign w:val="bottom"/>
          </w:tcPr>
          <w:p w14:paraId="26360AB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244BCC3"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941 0801 05 1 01 80340 000</w:t>
            </w:r>
          </w:p>
        </w:tc>
        <w:tc>
          <w:tcPr>
            <w:tcW w:w="2268" w:type="dxa"/>
            <w:shd w:val="clear" w:color="auto" w:fill="auto"/>
            <w:vAlign w:val="bottom"/>
          </w:tcPr>
          <w:p w14:paraId="220A288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302 364,00</w:t>
            </w:r>
          </w:p>
        </w:tc>
        <w:tc>
          <w:tcPr>
            <w:tcW w:w="1276" w:type="dxa"/>
            <w:shd w:val="clear" w:color="auto" w:fill="auto"/>
            <w:vAlign w:val="bottom"/>
          </w:tcPr>
          <w:p w14:paraId="7AC0C86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226 773,00</w:t>
            </w:r>
          </w:p>
        </w:tc>
        <w:tc>
          <w:tcPr>
            <w:tcW w:w="1701" w:type="dxa"/>
            <w:shd w:val="clear" w:color="auto" w:fill="auto"/>
            <w:vAlign w:val="bottom"/>
          </w:tcPr>
          <w:p w14:paraId="50D4618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75 591,00</w:t>
            </w:r>
          </w:p>
        </w:tc>
      </w:tr>
      <w:tr w:rsidR="00DA1015" w:rsidRPr="00096491" w14:paraId="171ECC07" w14:textId="77777777" w:rsidTr="00C77BC3">
        <w:trPr>
          <w:trHeight w:val="450"/>
        </w:trPr>
        <w:tc>
          <w:tcPr>
            <w:tcW w:w="6380" w:type="dxa"/>
            <w:shd w:val="clear" w:color="auto" w:fill="auto"/>
            <w:vAlign w:val="bottom"/>
          </w:tcPr>
          <w:p w14:paraId="19D7394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Предоставление субсидий бюджетным, автономным учреждениям и иным некоммерческим организациям</w:t>
            </w:r>
          </w:p>
        </w:tc>
        <w:tc>
          <w:tcPr>
            <w:tcW w:w="850" w:type="dxa"/>
            <w:shd w:val="clear" w:color="auto" w:fill="auto"/>
            <w:vAlign w:val="bottom"/>
          </w:tcPr>
          <w:p w14:paraId="70BD06D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EBD8E0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941 0801 05 1 01 80340 600</w:t>
            </w:r>
          </w:p>
        </w:tc>
        <w:tc>
          <w:tcPr>
            <w:tcW w:w="2268" w:type="dxa"/>
            <w:shd w:val="clear" w:color="auto" w:fill="auto"/>
            <w:vAlign w:val="bottom"/>
          </w:tcPr>
          <w:p w14:paraId="68FF581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302 364,00</w:t>
            </w:r>
          </w:p>
        </w:tc>
        <w:tc>
          <w:tcPr>
            <w:tcW w:w="1276" w:type="dxa"/>
            <w:shd w:val="clear" w:color="auto" w:fill="auto"/>
            <w:vAlign w:val="bottom"/>
          </w:tcPr>
          <w:p w14:paraId="26E2921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226 773,00</w:t>
            </w:r>
          </w:p>
        </w:tc>
        <w:tc>
          <w:tcPr>
            <w:tcW w:w="1701" w:type="dxa"/>
            <w:shd w:val="clear" w:color="auto" w:fill="auto"/>
            <w:vAlign w:val="bottom"/>
          </w:tcPr>
          <w:p w14:paraId="5D0B573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75 591,00</w:t>
            </w:r>
          </w:p>
        </w:tc>
      </w:tr>
      <w:tr w:rsidR="00DA1015" w:rsidRPr="00096491" w14:paraId="5D5CBB0A" w14:textId="77777777" w:rsidTr="00C77BC3">
        <w:trPr>
          <w:trHeight w:val="300"/>
        </w:trPr>
        <w:tc>
          <w:tcPr>
            <w:tcW w:w="6380" w:type="dxa"/>
            <w:shd w:val="clear" w:color="auto" w:fill="auto"/>
            <w:vAlign w:val="bottom"/>
          </w:tcPr>
          <w:p w14:paraId="1385EE9B"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w:t>
            </w:r>
          </w:p>
        </w:tc>
        <w:tc>
          <w:tcPr>
            <w:tcW w:w="850" w:type="dxa"/>
            <w:shd w:val="clear" w:color="auto" w:fill="auto"/>
            <w:vAlign w:val="bottom"/>
          </w:tcPr>
          <w:p w14:paraId="141F5D6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24F92B0"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941 0801 05 1 01 80340 610</w:t>
            </w:r>
          </w:p>
        </w:tc>
        <w:tc>
          <w:tcPr>
            <w:tcW w:w="2268" w:type="dxa"/>
            <w:shd w:val="clear" w:color="auto" w:fill="auto"/>
            <w:vAlign w:val="bottom"/>
          </w:tcPr>
          <w:p w14:paraId="11BB21F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302 364,00</w:t>
            </w:r>
          </w:p>
        </w:tc>
        <w:tc>
          <w:tcPr>
            <w:tcW w:w="1276" w:type="dxa"/>
            <w:shd w:val="clear" w:color="auto" w:fill="auto"/>
            <w:vAlign w:val="bottom"/>
          </w:tcPr>
          <w:p w14:paraId="5313954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226 773,00</w:t>
            </w:r>
          </w:p>
        </w:tc>
        <w:tc>
          <w:tcPr>
            <w:tcW w:w="1701" w:type="dxa"/>
            <w:shd w:val="clear" w:color="auto" w:fill="auto"/>
            <w:vAlign w:val="bottom"/>
          </w:tcPr>
          <w:p w14:paraId="3153226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75 591,00</w:t>
            </w:r>
          </w:p>
        </w:tc>
      </w:tr>
      <w:tr w:rsidR="00DA1015" w:rsidRPr="00096491" w14:paraId="56ECA6FC" w14:textId="77777777" w:rsidTr="00C77BC3">
        <w:trPr>
          <w:trHeight w:val="675"/>
        </w:trPr>
        <w:tc>
          <w:tcPr>
            <w:tcW w:w="6380" w:type="dxa"/>
            <w:shd w:val="clear" w:color="auto" w:fill="auto"/>
            <w:vAlign w:val="bottom"/>
          </w:tcPr>
          <w:p w14:paraId="498049BF"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shd w:val="clear" w:color="auto" w:fill="auto"/>
            <w:vAlign w:val="bottom"/>
          </w:tcPr>
          <w:p w14:paraId="5999F96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0302D10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941 0801 05 1 01 80340 611</w:t>
            </w:r>
          </w:p>
        </w:tc>
        <w:tc>
          <w:tcPr>
            <w:tcW w:w="2268" w:type="dxa"/>
            <w:shd w:val="clear" w:color="auto" w:fill="auto"/>
            <w:vAlign w:val="bottom"/>
          </w:tcPr>
          <w:p w14:paraId="1E19816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538675C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226 773,00</w:t>
            </w:r>
          </w:p>
        </w:tc>
        <w:tc>
          <w:tcPr>
            <w:tcW w:w="1701" w:type="dxa"/>
            <w:shd w:val="clear" w:color="auto" w:fill="auto"/>
            <w:vAlign w:val="bottom"/>
          </w:tcPr>
          <w:p w14:paraId="6860716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6950A522" w14:textId="77777777" w:rsidTr="00C77BC3">
        <w:trPr>
          <w:trHeight w:val="300"/>
        </w:trPr>
        <w:tc>
          <w:tcPr>
            <w:tcW w:w="6380" w:type="dxa"/>
            <w:shd w:val="clear" w:color="auto" w:fill="auto"/>
            <w:vAlign w:val="bottom"/>
          </w:tcPr>
          <w:p w14:paraId="4FCEEE7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05101S0340</w:t>
            </w:r>
          </w:p>
        </w:tc>
        <w:tc>
          <w:tcPr>
            <w:tcW w:w="850" w:type="dxa"/>
            <w:shd w:val="clear" w:color="auto" w:fill="auto"/>
            <w:vAlign w:val="bottom"/>
          </w:tcPr>
          <w:p w14:paraId="509EE15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A376A1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S0340 000</w:t>
            </w:r>
          </w:p>
        </w:tc>
        <w:tc>
          <w:tcPr>
            <w:tcW w:w="2268" w:type="dxa"/>
            <w:shd w:val="clear" w:color="auto" w:fill="auto"/>
            <w:vAlign w:val="bottom"/>
          </w:tcPr>
          <w:p w14:paraId="3AEF04D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15 914,00</w:t>
            </w:r>
          </w:p>
        </w:tc>
        <w:tc>
          <w:tcPr>
            <w:tcW w:w="1276" w:type="dxa"/>
            <w:shd w:val="clear" w:color="auto" w:fill="auto"/>
            <w:vAlign w:val="bottom"/>
          </w:tcPr>
          <w:p w14:paraId="7E99CDB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6D762AB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15 914,00</w:t>
            </w:r>
          </w:p>
        </w:tc>
      </w:tr>
      <w:tr w:rsidR="00DA1015" w:rsidRPr="00096491" w14:paraId="6E6AABA3" w14:textId="77777777" w:rsidTr="00C77BC3">
        <w:trPr>
          <w:trHeight w:val="450"/>
        </w:trPr>
        <w:tc>
          <w:tcPr>
            <w:tcW w:w="6380" w:type="dxa"/>
            <w:shd w:val="clear" w:color="auto" w:fill="auto"/>
            <w:vAlign w:val="bottom"/>
          </w:tcPr>
          <w:p w14:paraId="55DC0BA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Предоставление субсидий бюджетным, автономным учреждениям и иным некоммерческим организациям</w:t>
            </w:r>
          </w:p>
        </w:tc>
        <w:tc>
          <w:tcPr>
            <w:tcW w:w="850" w:type="dxa"/>
            <w:shd w:val="clear" w:color="auto" w:fill="auto"/>
            <w:vAlign w:val="bottom"/>
          </w:tcPr>
          <w:p w14:paraId="75B7DAA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94B784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S0340 600</w:t>
            </w:r>
          </w:p>
        </w:tc>
        <w:tc>
          <w:tcPr>
            <w:tcW w:w="2268" w:type="dxa"/>
            <w:shd w:val="clear" w:color="auto" w:fill="auto"/>
            <w:vAlign w:val="bottom"/>
          </w:tcPr>
          <w:p w14:paraId="4F53212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15 914,00</w:t>
            </w:r>
          </w:p>
        </w:tc>
        <w:tc>
          <w:tcPr>
            <w:tcW w:w="1276" w:type="dxa"/>
            <w:shd w:val="clear" w:color="auto" w:fill="auto"/>
            <w:vAlign w:val="bottom"/>
          </w:tcPr>
          <w:p w14:paraId="432AABD5"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570ED0B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15 914,00</w:t>
            </w:r>
          </w:p>
        </w:tc>
      </w:tr>
      <w:tr w:rsidR="00DA1015" w:rsidRPr="00096491" w14:paraId="687C6B30" w14:textId="77777777" w:rsidTr="00C77BC3">
        <w:trPr>
          <w:trHeight w:val="300"/>
        </w:trPr>
        <w:tc>
          <w:tcPr>
            <w:tcW w:w="6380" w:type="dxa"/>
            <w:shd w:val="clear" w:color="auto" w:fill="auto"/>
            <w:vAlign w:val="bottom"/>
          </w:tcPr>
          <w:p w14:paraId="0D478946"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w:t>
            </w:r>
          </w:p>
        </w:tc>
        <w:tc>
          <w:tcPr>
            <w:tcW w:w="850" w:type="dxa"/>
            <w:shd w:val="clear" w:color="auto" w:fill="auto"/>
            <w:vAlign w:val="bottom"/>
          </w:tcPr>
          <w:p w14:paraId="0C69FC0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58F74C5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1 01 S0340 610</w:t>
            </w:r>
          </w:p>
        </w:tc>
        <w:tc>
          <w:tcPr>
            <w:tcW w:w="2268" w:type="dxa"/>
            <w:shd w:val="clear" w:color="auto" w:fill="auto"/>
            <w:vAlign w:val="bottom"/>
          </w:tcPr>
          <w:p w14:paraId="2238D31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15 914,00</w:t>
            </w:r>
          </w:p>
        </w:tc>
        <w:tc>
          <w:tcPr>
            <w:tcW w:w="1276" w:type="dxa"/>
            <w:shd w:val="clear" w:color="auto" w:fill="auto"/>
            <w:vAlign w:val="bottom"/>
          </w:tcPr>
          <w:p w14:paraId="7905F9C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701" w:type="dxa"/>
            <w:shd w:val="clear" w:color="auto" w:fill="auto"/>
            <w:vAlign w:val="bottom"/>
          </w:tcPr>
          <w:p w14:paraId="754B655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15 914,00</w:t>
            </w:r>
          </w:p>
        </w:tc>
      </w:tr>
      <w:tr w:rsidR="00DA1015" w:rsidRPr="00096491" w14:paraId="37020A4F" w14:textId="77777777" w:rsidTr="00C77BC3">
        <w:trPr>
          <w:trHeight w:val="300"/>
        </w:trPr>
        <w:tc>
          <w:tcPr>
            <w:tcW w:w="6380" w:type="dxa"/>
            <w:shd w:val="clear" w:color="auto" w:fill="auto"/>
            <w:vAlign w:val="bottom"/>
          </w:tcPr>
          <w:p w14:paraId="0828F88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520180340</w:t>
            </w:r>
          </w:p>
        </w:tc>
        <w:tc>
          <w:tcPr>
            <w:tcW w:w="850" w:type="dxa"/>
            <w:shd w:val="clear" w:color="auto" w:fill="auto"/>
            <w:vAlign w:val="bottom"/>
          </w:tcPr>
          <w:p w14:paraId="26D29EE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92680D8"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941 0801 05 2 01 80340 000</w:t>
            </w:r>
          </w:p>
        </w:tc>
        <w:tc>
          <w:tcPr>
            <w:tcW w:w="2268" w:type="dxa"/>
            <w:shd w:val="clear" w:color="auto" w:fill="auto"/>
            <w:vAlign w:val="bottom"/>
          </w:tcPr>
          <w:p w14:paraId="5529CD8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116 077,00</w:t>
            </w:r>
          </w:p>
        </w:tc>
        <w:tc>
          <w:tcPr>
            <w:tcW w:w="1276" w:type="dxa"/>
            <w:shd w:val="clear" w:color="auto" w:fill="auto"/>
            <w:vAlign w:val="bottom"/>
          </w:tcPr>
          <w:p w14:paraId="3FBDFBE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87 060,00</w:t>
            </w:r>
          </w:p>
        </w:tc>
        <w:tc>
          <w:tcPr>
            <w:tcW w:w="1701" w:type="dxa"/>
            <w:shd w:val="clear" w:color="auto" w:fill="auto"/>
            <w:vAlign w:val="bottom"/>
          </w:tcPr>
          <w:p w14:paraId="767664B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29 017,00</w:t>
            </w:r>
          </w:p>
        </w:tc>
      </w:tr>
      <w:tr w:rsidR="00DA1015" w:rsidRPr="00096491" w14:paraId="652D7DF3" w14:textId="77777777" w:rsidTr="00C77BC3">
        <w:trPr>
          <w:trHeight w:val="450"/>
        </w:trPr>
        <w:tc>
          <w:tcPr>
            <w:tcW w:w="6380" w:type="dxa"/>
            <w:shd w:val="clear" w:color="auto" w:fill="auto"/>
            <w:vAlign w:val="bottom"/>
          </w:tcPr>
          <w:p w14:paraId="6452461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Предоставление субсидий бюджетным, автономным учреждениям и иным некоммерческим организациям</w:t>
            </w:r>
          </w:p>
        </w:tc>
        <w:tc>
          <w:tcPr>
            <w:tcW w:w="850" w:type="dxa"/>
            <w:shd w:val="clear" w:color="auto" w:fill="auto"/>
            <w:vAlign w:val="bottom"/>
          </w:tcPr>
          <w:p w14:paraId="43581F4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6B4936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941 0801 05 2 01 80340 600</w:t>
            </w:r>
          </w:p>
        </w:tc>
        <w:tc>
          <w:tcPr>
            <w:tcW w:w="2268" w:type="dxa"/>
            <w:shd w:val="clear" w:color="auto" w:fill="auto"/>
            <w:vAlign w:val="bottom"/>
          </w:tcPr>
          <w:p w14:paraId="7886A6A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116 077,00</w:t>
            </w:r>
          </w:p>
        </w:tc>
        <w:tc>
          <w:tcPr>
            <w:tcW w:w="1276" w:type="dxa"/>
            <w:shd w:val="clear" w:color="auto" w:fill="auto"/>
            <w:vAlign w:val="bottom"/>
          </w:tcPr>
          <w:p w14:paraId="60B3901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87 060,00</w:t>
            </w:r>
          </w:p>
        </w:tc>
        <w:tc>
          <w:tcPr>
            <w:tcW w:w="1701" w:type="dxa"/>
            <w:shd w:val="clear" w:color="auto" w:fill="auto"/>
            <w:vAlign w:val="bottom"/>
          </w:tcPr>
          <w:p w14:paraId="63AC545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29 017,00</w:t>
            </w:r>
          </w:p>
        </w:tc>
      </w:tr>
      <w:tr w:rsidR="00DA1015" w:rsidRPr="00096491" w14:paraId="301A9AEF" w14:textId="77777777" w:rsidTr="00C77BC3">
        <w:trPr>
          <w:trHeight w:val="300"/>
        </w:trPr>
        <w:tc>
          <w:tcPr>
            <w:tcW w:w="6380" w:type="dxa"/>
            <w:shd w:val="clear" w:color="auto" w:fill="auto"/>
            <w:vAlign w:val="bottom"/>
          </w:tcPr>
          <w:p w14:paraId="1D45D16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w:t>
            </w:r>
          </w:p>
        </w:tc>
        <w:tc>
          <w:tcPr>
            <w:tcW w:w="850" w:type="dxa"/>
            <w:shd w:val="clear" w:color="auto" w:fill="auto"/>
            <w:vAlign w:val="bottom"/>
          </w:tcPr>
          <w:p w14:paraId="1A7E6AF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EDAD28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941 0801 05 2 01 80340 610</w:t>
            </w:r>
          </w:p>
        </w:tc>
        <w:tc>
          <w:tcPr>
            <w:tcW w:w="2268" w:type="dxa"/>
            <w:shd w:val="clear" w:color="auto" w:fill="auto"/>
            <w:vAlign w:val="bottom"/>
          </w:tcPr>
          <w:p w14:paraId="2BCAAF5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116 077,00</w:t>
            </w:r>
          </w:p>
        </w:tc>
        <w:tc>
          <w:tcPr>
            <w:tcW w:w="1276" w:type="dxa"/>
            <w:shd w:val="clear" w:color="auto" w:fill="auto"/>
            <w:vAlign w:val="bottom"/>
          </w:tcPr>
          <w:p w14:paraId="19B4E4C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87 060,00</w:t>
            </w:r>
          </w:p>
        </w:tc>
        <w:tc>
          <w:tcPr>
            <w:tcW w:w="1701" w:type="dxa"/>
            <w:shd w:val="clear" w:color="auto" w:fill="auto"/>
            <w:vAlign w:val="bottom"/>
          </w:tcPr>
          <w:p w14:paraId="4BB9C07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29 017,00</w:t>
            </w:r>
          </w:p>
        </w:tc>
      </w:tr>
      <w:tr w:rsidR="00DA1015" w:rsidRPr="00096491" w14:paraId="39CB1ABA" w14:textId="77777777" w:rsidTr="00C77BC3">
        <w:trPr>
          <w:trHeight w:val="675"/>
        </w:trPr>
        <w:tc>
          <w:tcPr>
            <w:tcW w:w="6380" w:type="dxa"/>
            <w:shd w:val="clear" w:color="auto" w:fill="auto"/>
            <w:vAlign w:val="bottom"/>
          </w:tcPr>
          <w:p w14:paraId="07B691A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shd w:val="clear" w:color="auto" w:fill="auto"/>
            <w:vAlign w:val="bottom"/>
          </w:tcPr>
          <w:p w14:paraId="01FE6A7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1846426D"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941 0801 05 2 01 80340 611</w:t>
            </w:r>
          </w:p>
        </w:tc>
        <w:tc>
          <w:tcPr>
            <w:tcW w:w="2268" w:type="dxa"/>
            <w:shd w:val="clear" w:color="auto" w:fill="auto"/>
            <w:vAlign w:val="bottom"/>
          </w:tcPr>
          <w:p w14:paraId="5A6F0D1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7157073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87 060,00</w:t>
            </w:r>
          </w:p>
        </w:tc>
        <w:tc>
          <w:tcPr>
            <w:tcW w:w="1701" w:type="dxa"/>
            <w:shd w:val="clear" w:color="auto" w:fill="auto"/>
            <w:vAlign w:val="bottom"/>
          </w:tcPr>
          <w:p w14:paraId="32BDE37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57F4BD40" w14:textId="77777777" w:rsidTr="00C77BC3">
        <w:trPr>
          <w:trHeight w:val="300"/>
        </w:trPr>
        <w:tc>
          <w:tcPr>
            <w:tcW w:w="6380" w:type="dxa"/>
            <w:shd w:val="clear" w:color="auto" w:fill="auto"/>
            <w:vAlign w:val="bottom"/>
          </w:tcPr>
          <w:p w14:paraId="3FCD1FA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520190040</w:t>
            </w:r>
          </w:p>
        </w:tc>
        <w:tc>
          <w:tcPr>
            <w:tcW w:w="850" w:type="dxa"/>
            <w:shd w:val="clear" w:color="auto" w:fill="auto"/>
            <w:vAlign w:val="bottom"/>
          </w:tcPr>
          <w:p w14:paraId="3B43E11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620367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941 0801 05 2 01 90040 000</w:t>
            </w:r>
          </w:p>
        </w:tc>
        <w:tc>
          <w:tcPr>
            <w:tcW w:w="2268" w:type="dxa"/>
            <w:shd w:val="clear" w:color="auto" w:fill="auto"/>
            <w:vAlign w:val="bottom"/>
          </w:tcPr>
          <w:p w14:paraId="0CD6ECD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326 470,00</w:t>
            </w:r>
          </w:p>
        </w:tc>
        <w:tc>
          <w:tcPr>
            <w:tcW w:w="1276" w:type="dxa"/>
            <w:shd w:val="clear" w:color="auto" w:fill="auto"/>
            <w:vAlign w:val="bottom"/>
          </w:tcPr>
          <w:p w14:paraId="2C47E97D"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270 000,00</w:t>
            </w:r>
          </w:p>
        </w:tc>
        <w:tc>
          <w:tcPr>
            <w:tcW w:w="1701" w:type="dxa"/>
            <w:shd w:val="clear" w:color="auto" w:fill="auto"/>
            <w:vAlign w:val="bottom"/>
          </w:tcPr>
          <w:p w14:paraId="5DD538E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56 470,00</w:t>
            </w:r>
          </w:p>
        </w:tc>
      </w:tr>
      <w:tr w:rsidR="00DA1015" w:rsidRPr="00096491" w14:paraId="24023E51" w14:textId="77777777" w:rsidTr="00C77BC3">
        <w:trPr>
          <w:trHeight w:val="450"/>
        </w:trPr>
        <w:tc>
          <w:tcPr>
            <w:tcW w:w="6380" w:type="dxa"/>
            <w:shd w:val="clear" w:color="auto" w:fill="auto"/>
            <w:vAlign w:val="bottom"/>
          </w:tcPr>
          <w:p w14:paraId="630D1717"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Предоставление субсидий бюджетным, автономным учреждениям и иным некоммерческим организациям</w:t>
            </w:r>
          </w:p>
        </w:tc>
        <w:tc>
          <w:tcPr>
            <w:tcW w:w="850" w:type="dxa"/>
            <w:shd w:val="clear" w:color="auto" w:fill="auto"/>
            <w:vAlign w:val="bottom"/>
          </w:tcPr>
          <w:p w14:paraId="083BBB3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689784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941 0801 05 2 01 90040 600</w:t>
            </w:r>
          </w:p>
        </w:tc>
        <w:tc>
          <w:tcPr>
            <w:tcW w:w="2268" w:type="dxa"/>
            <w:shd w:val="clear" w:color="auto" w:fill="auto"/>
            <w:vAlign w:val="bottom"/>
          </w:tcPr>
          <w:p w14:paraId="12D92DF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326 470,00</w:t>
            </w:r>
          </w:p>
        </w:tc>
        <w:tc>
          <w:tcPr>
            <w:tcW w:w="1276" w:type="dxa"/>
            <w:shd w:val="clear" w:color="auto" w:fill="auto"/>
            <w:vAlign w:val="bottom"/>
          </w:tcPr>
          <w:p w14:paraId="30C435B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270 000,00</w:t>
            </w:r>
          </w:p>
        </w:tc>
        <w:tc>
          <w:tcPr>
            <w:tcW w:w="1701" w:type="dxa"/>
            <w:shd w:val="clear" w:color="auto" w:fill="auto"/>
            <w:vAlign w:val="bottom"/>
          </w:tcPr>
          <w:p w14:paraId="724D8C0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56 470,00</w:t>
            </w:r>
          </w:p>
        </w:tc>
      </w:tr>
      <w:tr w:rsidR="00DA1015" w:rsidRPr="00096491" w14:paraId="0AFA3032" w14:textId="77777777" w:rsidTr="00C77BC3">
        <w:trPr>
          <w:trHeight w:val="300"/>
        </w:trPr>
        <w:tc>
          <w:tcPr>
            <w:tcW w:w="6380" w:type="dxa"/>
            <w:shd w:val="clear" w:color="auto" w:fill="auto"/>
            <w:vAlign w:val="bottom"/>
          </w:tcPr>
          <w:p w14:paraId="051D657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w:t>
            </w:r>
          </w:p>
        </w:tc>
        <w:tc>
          <w:tcPr>
            <w:tcW w:w="850" w:type="dxa"/>
            <w:shd w:val="clear" w:color="auto" w:fill="auto"/>
            <w:vAlign w:val="bottom"/>
          </w:tcPr>
          <w:p w14:paraId="53C98CD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62D30C7"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941 0801 05 2 01 90040 610</w:t>
            </w:r>
          </w:p>
        </w:tc>
        <w:tc>
          <w:tcPr>
            <w:tcW w:w="2268" w:type="dxa"/>
            <w:shd w:val="clear" w:color="auto" w:fill="auto"/>
            <w:vAlign w:val="bottom"/>
          </w:tcPr>
          <w:p w14:paraId="3EB53B3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326 470,00</w:t>
            </w:r>
          </w:p>
        </w:tc>
        <w:tc>
          <w:tcPr>
            <w:tcW w:w="1276" w:type="dxa"/>
            <w:shd w:val="clear" w:color="auto" w:fill="auto"/>
            <w:vAlign w:val="bottom"/>
          </w:tcPr>
          <w:p w14:paraId="49AE008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270 000,00</w:t>
            </w:r>
          </w:p>
        </w:tc>
        <w:tc>
          <w:tcPr>
            <w:tcW w:w="1701" w:type="dxa"/>
            <w:shd w:val="clear" w:color="auto" w:fill="auto"/>
            <w:vAlign w:val="bottom"/>
          </w:tcPr>
          <w:p w14:paraId="335625F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56 470,00</w:t>
            </w:r>
          </w:p>
        </w:tc>
      </w:tr>
      <w:tr w:rsidR="00DA1015" w:rsidRPr="00096491" w14:paraId="54C4FD48" w14:textId="77777777" w:rsidTr="00C77BC3">
        <w:trPr>
          <w:trHeight w:val="675"/>
        </w:trPr>
        <w:tc>
          <w:tcPr>
            <w:tcW w:w="6380" w:type="dxa"/>
            <w:shd w:val="clear" w:color="auto" w:fill="auto"/>
            <w:vAlign w:val="bottom"/>
          </w:tcPr>
          <w:p w14:paraId="3B17B6FF"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shd w:val="clear" w:color="auto" w:fill="auto"/>
            <w:vAlign w:val="bottom"/>
          </w:tcPr>
          <w:p w14:paraId="17D41D6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F786D7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941 0801 05 2 01 90040 611</w:t>
            </w:r>
          </w:p>
        </w:tc>
        <w:tc>
          <w:tcPr>
            <w:tcW w:w="2268" w:type="dxa"/>
            <w:shd w:val="clear" w:color="auto" w:fill="auto"/>
            <w:vAlign w:val="bottom"/>
          </w:tcPr>
          <w:p w14:paraId="0A0CCD9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283805C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270 000,00</w:t>
            </w:r>
          </w:p>
        </w:tc>
        <w:tc>
          <w:tcPr>
            <w:tcW w:w="1701" w:type="dxa"/>
            <w:shd w:val="clear" w:color="auto" w:fill="auto"/>
            <w:vAlign w:val="bottom"/>
          </w:tcPr>
          <w:p w14:paraId="0841862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2C33812A" w14:textId="77777777" w:rsidTr="00C77BC3">
        <w:trPr>
          <w:trHeight w:val="300"/>
        </w:trPr>
        <w:tc>
          <w:tcPr>
            <w:tcW w:w="6380" w:type="dxa"/>
            <w:shd w:val="clear" w:color="auto" w:fill="auto"/>
            <w:vAlign w:val="bottom"/>
          </w:tcPr>
          <w:p w14:paraId="24358EF2"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05201S0340</w:t>
            </w:r>
          </w:p>
        </w:tc>
        <w:tc>
          <w:tcPr>
            <w:tcW w:w="850" w:type="dxa"/>
            <w:shd w:val="clear" w:color="auto" w:fill="auto"/>
            <w:vAlign w:val="bottom"/>
          </w:tcPr>
          <w:p w14:paraId="35B9A0F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D60453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S0340 000</w:t>
            </w:r>
          </w:p>
        </w:tc>
        <w:tc>
          <w:tcPr>
            <w:tcW w:w="2268" w:type="dxa"/>
            <w:shd w:val="clear" w:color="auto" w:fill="auto"/>
            <w:vAlign w:val="bottom"/>
          </w:tcPr>
          <w:p w14:paraId="614D59DA"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6 110,00</w:t>
            </w:r>
          </w:p>
        </w:tc>
        <w:tc>
          <w:tcPr>
            <w:tcW w:w="1276" w:type="dxa"/>
            <w:shd w:val="clear" w:color="auto" w:fill="auto"/>
            <w:vAlign w:val="bottom"/>
          </w:tcPr>
          <w:p w14:paraId="6F7CE379"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4 582,00</w:t>
            </w:r>
          </w:p>
        </w:tc>
        <w:tc>
          <w:tcPr>
            <w:tcW w:w="1701" w:type="dxa"/>
            <w:shd w:val="clear" w:color="auto" w:fill="auto"/>
            <w:vAlign w:val="bottom"/>
          </w:tcPr>
          <w:p w14:paraId="252F8CA6"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1 528,00</w:t>
            </w:r>
          </w:p>
        </w:tc>
      </w:tr>
      <w:tr w:rsidR="00DA1015" w:rsidRPr="00096491" w14:paraId="4BDBC70C" w14:textId="77777777" w:rsidTr="00C77BC3">
        <w:trPr>
          <w:trHeight w:val="450"/>
        </w:trPr>
        <w:tc>
          <w:tcPr>
            <w:tcW w:w="6380" w:type="dxa"/>
            <w:shd w:val="clear" w:color="auto" w:fill="auto"/>
            <w:vAlign w:val="bottom"/>
          </w:tcPr>
          <w:p w14:paraId="4EEEFF5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Предоставление субсидий бюджетным, автономным учреждениям и иным некоммерческим организациям</w:t>
            </w:r>
          </w:p>
        </w:tc>
        <w:tc>
          <w:tcPr>
            <w:tcW w:w="850" w:type="dxa"/>
            <w:shd w:val="clear" w:color="auto" w:fill="auto"/>
            <w:vAlign w:val="bottom"/>
          </w:tcPr>
          <w:p w14:paraId="41C5EF8A"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183598C"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S0340 600</w:t>
            </w:r>
          </w:p>
        </w:tc>
        <w:tc>
          <w:tcPr>
            <w:tcW w:w="2268" w:type="dxa"/>
            <w:shd w:val="clear" w:color="auto" w:fill="auto"/>
            <w:vAlign w:val="bottom"/>
          </w:tcPr>
          <w:p w14:paraId="070F3697"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6 110,00</w:t>
            </w:r>
          </w:p>
        </w:tc>
        <w:tc>
          <w:tcPr>
            <w:tcW w:w="1276" w:type="dxa"/>
            <w:shd w:val="clear" w:color="auto" w:fill="auto"/>
            <w:vAlign w:val="bottom"/>
          </w:tcPr>
          <w:p w14:paraId="6DADF37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4 582,00</w:t>
            </w:r>
          </w:p>
        </w:tc>
        <w:tc>
          <w:tcPr>
            <w:tcW w:w="1701" w:type="dxa"/>
            <w:shd w:val="clear" w:color="auto" w:fill="auto"/>
            <w:vAlign w:val="bottom"/>
          </w:tcPr>
          <w:p w14:paraId="4561969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1 528,00</w:t>
            </w:r>
          </w:p>
        </w:tc>
      </w:tr>
      <w:tr w:rsidR="00DA1015" w:rsidRPr="00096491" w14:paraId="7F47C84E" w14:textId="77777777" w:rsidTr="00C77BC3">
        <w:trPr>
          <w:trHeight w:val="300"/>
        </w:trPr>
        <w:tc>
          <w:tcPr>
            <w:tcW w:w="6380" w:type="dxa"/>
            <w:shd w:val="clear" w:color="auto" w:fill="auto"/>
            <w:vAlign w:val="bottom"/>
          </w:tcPr>
          <w:p w14:paraId="496FF22C"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w:t>
            </w:r>
          </w:p>
        </w:tc>
        <w:tc>
          <w:tcPr>
            <w:tcW w:w="850" w:type="dxa"/>
            <w:shd w:val="clear" w:color="auto" w:fill="auto"/>
            <w:vAlign w:val="bottom"/>
          </w:tcPr>
          <w:p w14:paraId="66AA618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316BF57F"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S0340 610</w:t>
            </w:r>
          </w:p>
        </w:tc>
        <w:tc>
          <w:tcPr>
            <w:tcW w:w="2268" w:type="dxa"/>
            <w:shd w:val="clear" w:color="auto" w:fill="auto"/>
            <w:vAlign w:val="bottom"/>
          </w:tcPr>
          <w:p w14:paraId="15B5DC3C"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6 110,00</w:t>
            </w:r>
          </w:p>
        </w:tc>
        <w:tc>
          <w:tcPr>
            <w:tcW w:w="1276" w:type="dxa"/>
            <w:shd w:val="clear" w:color="auto" w:fill="auto"/>
            <w:vAlign w:val="bottom"/>
          </w:tcPr>
          <w:p w14:paraId="7CCEAE2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4 582,00</w:t>
            </w:r>
          </w:p>
        </w:tc>
        <w:tc>
          <w:tcPr>
            <w:tcW w:w="1701" w:type="dxa"/>
            <w:shd w:val="clear" w:color="auto" w:fill="auto"/>
            <w:vAlign w:val="bottom"/>
          </w:tcPr>
          <w:p w14:paraId="1FFB1B0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1 528,00</w:t>
            </w:r>
          </w:p>
        </w:tc>
      </w:tr>
      <w:tr w:rsidR="00DA1015" w:rsidRPr="00096491" w14:paraId="5C1D44B5" w14:textId="77777777" w:rsidTr="00C77BC3">
        <w:trPr>
          <w:trHeight w:val="675"/>
        </w:trPr>
        <w:tc>
          <w:tcPr>
            <w:tcW w:w="6380" w:type="dxa"/>
            <w:shd w:val="clear" w:color="auto" w:fill="auto"/>
            <w:vAlign w:val="bottom"/>
          </w:tcPr>
          <w:p w14:paraId="7FDC5B75"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850" w:type="dxa"/>
            <w:shd w:val="clear" w:color="auto" w:fill="auto"/>
            <w:vAlign w:val="bottom"/>
          </w:tcPr>
          <w:p w14:paraId="43AD92E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4E9D4C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0801 05 2 01 S0340 611</w:t>
            </w:r>
          </w:p>
        </w:tc>
        <w:tc>
          <w:tcPr>
            <w:tcW w:w="2268" w:type="dxa"/>
            <w:shd w:val="clear" w:color="auto" w:fill="auto"/>
            <w:vAlign w:val="bottom"/>
          </w:tcPr>
          <w:p w14:paraId="4994B1D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6877F73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4 582,00</w:t>
            </w:r>
          </w:p>
        </w:tc>
        <w:tc>
          <w:tcPr>
            <w:tcW w:w="1701" w:type="dxa"/>
            <w:shd w:val="clear" w:color="auto" w:fill="auto"/>
            <w:vAlign w:val="bottom"/>
          </w:tcPr>
          <w:p w14:paraId="5D5334C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5D5466DF" w14:textId="77777777" w:rsidTr="00C77BC3">
        <w:trPr>
          <w:trHeight w:val="300"/>
        </w:trPr>
        <w:tc>
          <w:tcPr>
            <w:tcW w:w="6380" w:type="dxa"/>
            <w:shd w:val="clear" w:color="auto" w:fill="auto"/>
            <w:vAlign w:val="bottom"/>
          </w:tcPr>
          <w:p w14:paraId="69E1C259"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lastRenderedPageBreak/>
              <w:t>640140020</w:t>
            </w:r>
          </w:p>
        </w:tc>
        <w:tc>
          <w:tcPr>
            <w:tcW w:w="850" w:type="dxa"/>
            <w:shd w:val="clear" w:color="auto" w:fill="auto"/>
            <w:vAlign w:val="bottom"/>
          </w:tcPr>
          <w:p w14:paraId="14E9AE12"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63C7A4EE"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941 1001 06 4 01 40020 000</w:t>
            </w:r>
          </w:p>
        </w:tc>
        <w:tc>
          <w:tcPr>
            <w:tcW w:w="2268" w:type="dxa"/>
            <w:shd w:val="clear" w:color="auto" w:fill="auto"/>
            <w:vAlign w:val="bottom"/>
          </w:tcPr>
          <w:p w14:paraId="7D0F27BB"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36 000,00</w:t>
            </w:r>
          </w:p>
        </w:tc>
        <w:tc>
          <w:tcPr>
            <w:tcW w:w="1276" w:type="dxa"/>
            <w:shd w:val="clear" w:color="auto" w:fill="auto"/>
            <w:vAlign w:val="bottom"/>
          </w:tcPr>
          <w:p w14:paraId="49743901"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701" w:type="dxa"/>
            <w:shd w:val="clear" w:color="auto" w:fill="auto"/>
            <w:vAlign w:val="bottom"/>
          </w:tcPr>
          <w:p w14:paraId="0ABBAFD0"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6 000,00</w:t>
            </w:r>
          </w:p>
        </w:tc>
      </w:tr>
      <w:tr w:rsidR="00DA1015" w:rsidRPr="00096491" w14:paraId="7FEEF8AE" w14:textId="77777777" w:rsidTr="00C77BC3">
        <w:trPr>
          <w:trHeight w:val="300"/>
        </w:trPr>
        <w:tc>
          <w:tcPr>
            <w:tcW w:w="6380" w:type="dxa"/>
            <w:shd w:val="clear" w:color="auto" w:fill="auto"/>
            <w:vAlign w:val="bottom"/>
          </w:tcPr>
          <w:p w14:paraId="09FB6E94"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Социальное обеспечение и иные выплаты населению</w:t>
            </w:r>
          </w:p>
        </w:tc>
        <w:tc>
          <w:tcPr>
            <w:tcW w:w="850" w:type="dxa"/>
            <w:shd w:val="clear" w:color="auto" w:fill="auto"/>
            <w:vAlign w:val="bottom"/>
          </w:tcPr>
          <w:p w14:paraId="0DCDD705"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2CBE979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941 1001 06 4 01 40020 300</w:t>
            </w:r>
          </w:p>
        </w:tc>
        <w:tc>
          <w:tcPr>
            <w:tcW w:w="2268" w:type="dxa"/>
            <w:shd w:val="clear" w:color="auto" w:fill="auto"/>
            <w:vAlign w:val="bottom"/>
          </w:tcPr>
          <w:p w14:paraId="26CA14E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36 000,00</w:t>
            </w:r>
          </w:p>
        </w:tc>
        <w:tc>
          <w:tcPr>
            <w:tcW w:w="1276" w:type="dxa"/>
            <w:shd w:val="clear" w:color="auto" w:fill="auto"/>
            <w:vAlign w:val="bottom"/>
          </w:tcPr>
          <w:p w14:paraId="318FEF3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701" w:type="dxa"/>
            <w:shd w:val="clear" w:color="auto" w:fill="auto"/>
            <w:vAlign w:val="bottom"/>
          </w:tcPr>
          <w:p w14:paraId="79D87434"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6 000,00</w:t>
            </w:r>
          </w:p>
        </w:tc>
      </w:tr>
      <w:tr w:rsidR="00DA1015" w:rsidRPr="00096491" w14:paraId="43A3AB98" w14:textId="77777777" w:rsidTr="00C77BC3">
        <w:trPr>
          <w:trHeight w:val="300"/>
        </w:trPr>
        <w:tc>
          <w:tcPr>
            <w:tcW w:w="6380" w:type="dxa"/>
            <w:shd w:val="clear" w:color="auto" w:fill="auto"/>
            <w:vAlign w:val="bottom"/>
          </w:tcPr>
          <w:p w14:paraId="0DC72CEA"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Публичные нормативные социальные выплаты гражданам</w:t>
            </w:r>
          </w:p>
        </w:tc>
        <w:tc>
          <w:tcPr>
            <w:tcW w:w="850" w:type="dxa"/>
            <w:shd w:val="clear" w:color="auto" w:fill="auto"/>
            <w:vAlign w:val="bottom"/>
          </w:tcPr>
          <w:p w14:paraId="2D12D0A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45DC0AC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941 1001 06 4 01 40020 310</w:t>
            </w:r>
          </w:p>
        </w:tc>
        <w:tc>
          <w:tcPr>
            <w:tcW w:w="2268" w:type="dxa"/>
            <w:shd w:val="clear" w:color="auto" w:fill="auto"/>
            <w:vAlign w:val="bottom"/>
          </w:tcPr>
          <w:p w14:paraId="2596929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36 000,00</w:t>
            </w:r>
          </w:p>
        </w:tc>
        <w:tc>
          <w:tcPr>
            <w:tcW w:w="1276" w:type="dxa"/>
            <w:shd w:val="clear" w:color="auto" w:fill="auto"/>
            <w:vAlign w:val="bottom"/>
          </w:tcPr>
          <w:p w14:paraId="1C8389D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701" w:type="dxa"/>
            <w:shd w:val="clear" w:color="auto" w:fill="auto"/>
            <w:vAlign w:val="bottom"/>
          </w:tcPr>
          <w:p w14:paraId="7D4B0FA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6 000,00</w:t>
            </w:r>
          </w:p>
        </w:tc>
      </w:tr>
      <w:tr w:rsidR="00DA1015" w:rsidRPr="00096491" w14:paraId="7AEF6738" w14:textId="77777777" w:rsidTr="00C77BC3">
        <w:trPr>
          <w:trHeight w:val="300"/>
        </w:trPr>
        <w:tc>
          <w:tcPr>
            <w:tcW w:w="6380" w:type="dxa"/>
            <w:shd w:val="clear" w:color="auto" w:fill="auto"/>
            <w:vAlign w:val="bottom"/>
          </w:tcPr>
          <w:p w14:paraId="78FAB5DD"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Иные пенсии, социальные доплаты к пенсиям</w:t>
            </w:r>
          </w:p>
        </w:tc>
        <w:tc>
          <w:tcPr>
            <w:tcW w:w="850" w:type="dxa"/>
            <w:shd w:val="clear" w:color="auto" w:fill="auto"/>
            <w:vAlign w:val="bottom"/>
          </w:tcPr>
          <w:p w14:paraId="451FE2B6"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200</w:t>
            </w:r>
          </w:p>
        </w:tc>
        <w:tc>
          <w:tcPr>
            <w:tcW w:w="2410" w:type="dxa"/>
            <w:shd w:val="clear" w:color="auto" w:fill="auto"/>
            <w:vAlign w:val="bottom"/>
          </w:tcPr>
          <w:p w14:paraId="73492AAB"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941 1001 06 4 01 40020 312</w:t>
            </w:r>
          </w:p>
        </w:tc>
        <w:tc>
          <w:tcPr>
            <w:tcW w:w="2268" w:type="dxa"/>
            <w:shd w:val="clear" w:color="auto" w:fill="auto"/>
            <w:vAlign w:val="bottom"/>
          </w:tcPr>
          <w:p w14:paraId="58F6D80F"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276" w:type="dxa"/>
            <w:shd w:val="clear" w:color="auto" w:fill="auto"/>
            <w:vAlign w:val="bottom"/>
          </w:tcPr>
          <w:p w14:paraId="10CB8DB2"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30 000,00</w:t>
            </w:r>
          </w:p>
        </w:tc>
        <w:tc>
          <w:tcPr>
            <w:tcW w:w="1701" w:type="dxa"/>
            <w:shd w:val="clear" w:color="auto" w:fill="auto"/>
            <w:vAlign w:val="bottom"/>
          </w:tcPr>
          <w:p w14:paraId="6C079BC3"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DA1015" w:rsidRPr="00096491" w14:paraId="79BAE20D" w14:textId="77777777" w:rsidTr="00C77BC3">
        <w:trPr>
          <w:trHeight w:val="480"/>
        </w:trPr>
        <w:tc>
          <w:tcPr>
            <w:tcW w:w="6380" w:type="dxa"/>
            <w:shd w:val="clear" w:color="auto" w:fill="auto"/>
            <w:vAlign w:val="bottom"/>
          </w:tcPr>
          <w:p w14:paraId="4D57D863" w14:textId="77777777" w:rsidR="003E143E" w:rsidRPr="00096491" w:rsidRDefault="003E143E" w:rsidP="00156CF4">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Результат исполнения бюджета (дефицит / профицит)</w:t>
            </w:r>
          </w:p>
        </w:tc>
        <w:tc>
          <w:tcPr>
            <w:tcW w:w="850" w:type="dxa"/>
            <w:shd w:val="clear" w:color="auto" w:fill="auto"/>
            <w:vAlign w:val="bottom"/>
          </w:tcPr>
          <w:p w14:paraId="3E153059"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450</w:t>
            </w:r>
          </w:p>
        </w:tc>
        <w:tc>
          <w:tcPr>
            <w:tcW w:w="2410" w:type="dxa"/>
            <w:shd w:val="clear" w:color="auto" w:fill="auto"/>
            <w:vAlign w:val="bottom"/>
          </w:tcPr>
          <w:p w14:paraId="4DEC8CC4"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c>
          <w:tcPr>
            <w:tcW w:w="2268" w:type="dxa"/>
            <w:shd w:val="clear" w:color="auto" w:fill="auto"/>
            <w:vAlign w:val="bottom"/>
          </w:tcPr>
          <w:p w14:paraId="06E10B28"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5 067,80</w:t>
            </w:r>
          </w:p>
        </w:tc>
        <w:tc>
          <w:tcPr>
            <w:tcW w:w="1276" w:type="dxa"/>
            <w:shd w:val="clear" w:color="auto" w:fill="auto"/>
            <w:vAlign w:val="bottom"/>
          </w:tcPr>
          <w:p w14:paraId="0275A9BE" w14:textId="77777777" w:rsidR="003E143E" w:rsidRPr="00096491" w:rsidRDefault="003E143E" w:rsidP="00156CF4">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88 342,65</w:t>
            </w:r>
          </w:p>
        </w:tc>
        <w:tc>
          <w:tcPr>
            <w:tcW w:w="1701" w:type="dxa"/>
            <w:shd w:val="clear" w:color="auto" w:fill="auto"/>
            <w:vAlign w:val="bottom"/>
          </w:tcPr>
          <w:p w14:paraId="76FD97F1" w14:textId="77777777" w:rsidR="003E143E" w:rsidRPr="00096491" w:rsidRDefault="003E143E" w:rsidP="00156CF4">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bl>
    <w:p w14:paraId="117EF40D" w14:textId="77777777" w:rsidR="003E143E" w:rsidRPr="00F03EB9" w:rsidRDefault="003E143E" w:rsidP="003E143E">
      <w:pPr>
        <w:rPr>
          <w:rFonts w:ascii="Times New Roman" w:hAnsi="Times New Roman" w:cs="Times New Roman"/>
          <w:b/>
          <w:bCs/>
          <w:color w:val="000000"/>
          <w:sz w:val="16"/>
          <w:szCs w:val="16"/>
        </w:rPr>
      </w:pPr>
    </w:p>
    <w:p w14:paraId="1524970D" w14:textId="77777777" w:rsidR="0009140F" w:rsidRDefault="0009140F">
      <w:pPr>
        <w:spacing w:after="0" w:line="240" w:lineRule="auto"/>
        <w:rPr>
          <w:rFonts w:ascii="Times New Roman" w:hAnsi="Times New Roman" w:cs="Times New Roman"/>
          <w:b/>
          <w:bCs/>
          <w:color w:val="000000"/>
          <w:szCs w:val="16"/>
        </w:rPr>
      </w:pPr>
      <w:r>
        <w:rPr>
          <w:rFonts w:ascii="Times New Roman" w:hAnsi="Times New Roman" w:cs="Times New Roman"/>
          <w:b/>
          <w:bCs/>
          <w:color w:val="000000"/>
          <w:szCs w:val="16"/>
        </w:rPr>
        <w:br w:type="page"/>
      </w:r>
    </w:p>
    <w:p w14:paraId="21A53821" w14:textId="0F44EABA" w:rsidR="003E143E" w:rsidRPr="00DC7342" w:rsidRDefault="003E143E" w:rsidP="00DC7342">
      <w:pPr>
        <w:spacing w:after="0" w:line="240" w:lineRule="auto"/>
        <w:jc w:val="center"/>
        <w:rPr>
          <w:rFonts w:ascii="Times New Roman" w:hAnsi="Times New Roman" w:cs="Times New Roman"/>
          <w:sz w:val="28"/>
          <w:szCs w:val="28"/>
        </w:rPr>
      </w:pPr>
      <w:r w:rsidRPr="00DC7342">
        <w:rPr>
          <w:rFonts w:ascii="Times New Roman" w:hAnsi="Times New Roman" w:cs="Times New Roman"/>
          <w:b/>
          <w:bCs/>
          <w:color w:val="000000"/>
          <w:sz w:val="28"/>
          <w:szCs w:val="20"/>
        </w:rPr>
        <w:lastRenderedPageBreak/>
        <w:t>3. Источники финансирования дефицита бюджета</w:t>
      </w:r>
    </w:p>
    <w:tbl>
      <w:tblPr>
        <w:tblW w:w="0" w:type="auto"/>
        <w:tblInd w:w="-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663"/>
        <w:gridCol w:w="1276"/>
        <w:gridCol w:w="2977"/>
        <w:gridCol w:w="1559"/>
        <w:gridCol w:w="1134"/>
        <w:gridCol w:w="1134"/>
      </w:tblGrid>
      <w:tr w:rsidR="003D7BA0" w:rsidRPr="00096491" w14:paraId="219FE825" w14:textId="77777777" w:rsidTr="00437871">
        <w:trPr>
          <w:trHeight w:val="270"/>
        </w:trPr>
        <w:tc>
          <w:tcPr>
            <w:tcW w:w="6663" w:type="dxa"/>
            <w:shd w:val="clear" w:color="auto" w:fill="auto"/>
          </w:tcPr>
          <w:p w14:paraId="5A670ACD"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 xml:space="preserve"> Наименование показателя</w:t>
            </w:r>
          </w:p>
        </w:tc>
        <w:tc>
          <w:tcPr>
            <w:tcW w:w="1276" w:type="dxa"/>
            <w:shd w:val="clear" w:color="auto" w:fill="auto"/>
          </w:tcPr>
          <w:p w14:paraId="3E1638E2"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Код строки</w:t>
            </w:r>
          </w:p>
        </w:tc>
        <w:tc>
          <w:tcPr>
            <w:tcW w:w="2977" w:type="dxa"/>
            <w:shd w:val="clear" w:color="auto" w:fill="auto"/>
          </w:tcPr>
          <w:p w14:paraId="75910AD8"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Код источника финансирования дефицита бюджета по бюджетной классификации</w:t>
            </w:r>
          </w:p>
        </w:tc>
        <w:tc>
          <w:tcPr>
            <w:tcW w:w="1559" w:type="dxa"/>
            <w:shd w:val="clear" w:color="auto" w:fill="auto"/>
          </w:tcPr>
          <w:p w14:paraId="5859EB04"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Утвержденные бюджетные назначения</w:t>
            </w:r>
          </w:p>
        </w:tc>
        <w:tc>
          <w:tcPr>
            <w:tcW w:w="1134" w:type="dxa"/>
            <w:shd w:val="clear" w:color="auto" w:fill="auto"/>
          </w:tcPr>
          <w:p w14:paraId="0C99DDAF"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Исполнено</w:t>
            </w:r>
          </w:p>
        </w:tc>
        <w:tc>
          <w:tcPr>
            <w:tcW w:w="1134" w:type="dxa"/>
            <w:shd w:val="clear" w:color="auto" w:fill="auto"/>
          </w:tcPr>
          <w:p w14:paraId="05DA4544"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Неисполненные назначения</w:t>
            </w:r>
          </w:p>
        </w:tc>
      </w:tr>
      <w:tr w:rsidR="003D7BA0" w:rsidRPr="00096491" w14:paraId="575A3D52" w14:textId="77777777" w:rsidTr="00437871">
        <w:trPr>
          <w:trHeight w:val="240"/>
        </w:trPr>
        <w:tc>
          <w:tcPr>
            <w:tcW w:w="6663" w:type="dxa"/>
            <w:shd w:val="clear" w:color="auto" w:fill="auto"/>
            <w:vAlign w:val="center"/>
          </w:tcPr>
          <w:p w14:paraId="0E998DE4"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1</w:t>
            </w:r>
          </w:p>
        </w:tc>
        <w:tc>
          <w:tcPr>
            <w:tcW w:w="1276" w:type="dxa"/>
            <w:shd w:val="clear" w:color="auto" w:fill="auto"/>
            <w:vAlign w:val="center"/>
          </w:tcPr>
          <w:p w14:paraId="33E50B04"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2</w:t>
            </w:r>
          </w:p>
        </w:tc>
        <w:tc>
          <w:tcPr>
            <w:tcW w:w="2977" w:type="dxa"/>
            <w:shd w:val="clear" w:color="auto" w:fill="auto"/>
            <w:vAlign w:val="center"/>
          </w:tcPr>
          <w:p w14:paraId="74E47237"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3</w:t>
            </w:r>
          </w:p>
        </w:tc>
        <w:tc>
          <w:tcPr>
            <w:tcW w:w="1559" w:type="dxa"/>
            <w:shd w:val="clear" w:color="auto" w:fill="auto"/>
            <w:vAlign w:val="center"/>
          </w:tcPr>
          <w:p w14:paraId="7AFE990B"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4</w:t>
            </w:r>
          </w:p>
        </w:tc>
        <w:tc>
          <w:tcPr>
            <w:tcW w:w="1134" w:type="dxa"/>
            <w:shd w:val="clear" w:color="auto" w:fill="auto"/>
            <w:vAlign w:val="center"/>
          </w:tcPr>
          <w:p w14:paraId="14423EF3"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w:t>
            </w:r>
          </w:p>
        </w:tc>
        <w:tc>
          <w:tcPr>
            <w:tcW w:w="1134" w:type="dxa"/>
            <w:shd w:val="clear" w:color="auto" w:fill="auto"/>
            <w:vAlign w:val="center"/>
          </w:tcPr>
          <w:p w14:paraId="4C759ECF"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6</w:t>
            </w:r>
          </w:p>
        </w:tc>
      </w:tr>
      <w:tr w:rsidR="003D7BA0" w:rsidRPr="00096491" w14:paraId="4B575A25" w14:textId="77777777" w:rsidTr="00437871">
        <w:trPr>
          <w:trHeight w:val="360"/>
        </w:trPr>
        <w:tc>
          <w:tcPr>
            <w:tcW w:w="6663" w:type="dxa"/>
            <w:shd w:val="clear" w:color="auto" w:fill="auto"/>
            <w:vAlign w:val="bottom"/>
          </w:tcPr>
          <w:p w14:paraId="3BEF4FA0"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Источники финансирования дефицита бюджета - всего</w:t>
            </w:r>
          </w:p>
        </w:tc>
        <w:tc>
          <w:tcPr>
            <w:tcW w:w="1276" w:type="dxa"/>
            <w:shd w:val="clear" w:color="auto" w:fill="auto"/>
            <w:vAlign w:val="center"/>
          </w:tcPr>
          <w:p w14:paraId="66CE88FC"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500</w:t>
            </w:r>
          </w:p>
        </w:tc>
        <w:tc>
          <w:tcPr>
            <w:tcW w:w="2977" w:type="dxa"/>
            <w:shd w:val="clear" w:color="auto" w:fill="auto"/>
            <w:vAlign w:val="center"/>
          </w:tcPr>
          <w:p w14:paraId="1C6A1FEA"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c>
          <w:tcPr>
            <w:tcW w:w="1559" w:type="dxa"/>
            <w:shd w:val="clear" w:color="auto" w:fill="auto"/>
            <w:vAlign w:val="bottom"/>
          </w:tcPr>
          <w:p w14:paraId="2E570ADB"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-5 067,80</w:t>
            </w:r>
          </w:p>
        </w:tc>
        <w:tc>
          <w:tcPr>
            <w:tcW w:w="1134" w:type="dxa"/>
            <w:shd w:val="clear" w:color="auto" w:fill="auto"/>
            <w:vAlign w:val="bottom"/>
          </w:tcPr>
          <w:p w14:paraId="5C484BE6"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-88 342,65</w:t>
            </w:r>
          </w:p>
        </w:tc>
        <w:tc>
          <w:tcPr>
            <w:tcW w:w="1134" w:type="dxa"/>
            <w:shd w:val="clear" w:color="auto" w:fill="auto"/>
            <w:vAlign w:val="bottom"/>
          </w:tcPr>
          <w:p w14:paraId="5C949650"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3D7BA0" w:rsidRPr="00096491" w14:paraId="7E03DD8A" w14:textId="77777777" w:rsidTr="00437871">
        <w:trPr>
          <w:trHeight w:val="240"/>
        </w:trPr>
        <w:tc>
          <w:tcPr>
            <w:tcW w:w="6663" w:type="dxa"/>
            <w:shd w:val="clear" w:color="auto" w:fill="auto"/>
            <w:vAlign w:val="bottom"/>
          </w:tcPr>
          <w:p w14:paraId="712A2A89"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в том числе:</w:t>
            </w:r>
          </w:p>
        </w:tc>
        <w:tc>
          <w:tcPr>
            <w:tcW w:w="1276" w:type="dxa"/>
            <w:shd w:val="clear" w:color="auto" w:fill="auto"/>
            <w:vAlign w:val="center"/>
          </w:tcPr>
          <w:p w14:paraId="79AEB597" w14:textId="77777777" w:rsidR="003E143E" w:rsidRPr="00096491" w:rsidRDefault="003E143E" w:rsidP="00B30107">
            <w:pPr>
              <w:spacing w:after="0" w:line="240" w:lineRule="auto"/>
              <w:jc w:val="center"/>
              <w:rPr>
                <w:rFonts w:ascii="Times New Roman" w:hAnsi="Times New Roman" w:cs="Times New Roman"/>
                <w:sz w:val="20"/>
                <w:szCs w:val="20"/>
              </w:rPr>
            </w:pPr>
          </w:p>
        </w:tc>
        <w:tc>
          <w:tcPr>
            <w:tcW w:w="2977" w:type="dxa"/>
            <w:shd w:val="clear" w:color="auto" w:fill="auto"/>
            <w:vAlign w:val="center"/>
          </w:tcPr>
          <w:p w14:paraId="3E794A62" w14:textId="77777777" w:rsidR="003E143E" w:rsidRPr="00096491" w:rsidRDefault="003E143E" w:rsidP="00B30107">
            <w:pPr>
              <w:spacing w:after="0" w:line="240" w:lineRule="auto"/>
              <w:jc w:val="center"/>
              <w:rPr>
                <w:rFonts w:ascii="Times New Roman" w:hAnsi="Times New Roman" w:cs="Times New Roman"/>
                <w:sz w:val="20"/>
                <w:szCs w:val="20"/>
              </w:rPr>
            </w:pPr>
          </w:p>
        </w:tc>
        <w:tc>
          <w:tcPr>
            <w:tcW w:w="1559" w:type="dxa"/>
            <w:shd w:val="clear" w:color="auto" w:fill="auto"/>
            <w:vAlign w:val="center"/>
          </w:tcPr>
          <w:p w14:paraId="4E275410" w14:textId="77777777" w:rsidR="003E143E" w:rsidRPr="00096491" w:rsidRDefault="003E143E" w:rsidP="00B30107">
            <w:pPr>
              <w:spacing w:after="0" w:line="240" w:lineRule="auto"/>
              <w:jc w:val="right"/>
              <w:rPr>
                <w:rFonts w:ascii="Times New Roman" w:hAnsi="Times New Roman" w:cs="Times New Roman"/>
                <w:sz w:val="20"/>
                <w:szCs w:val="20"/>
              </w:rPr>
            </w:pPr>
          </w:p>
        </w:tc>
        <w:tc>
          <w:tcPr>
            <w:tcW w:w="1134" w:type="dxa"/>
            <w:shd w:val="clear" w:color="auto" w:fill="auto"/>
            <w:vAlign w:val="center"/>
          </w:tcPr>
          <w:p w14:paraId="55D0C812" w14:textId="77777777" w:rsidR="003E143E" w:rsidRPr="00096491" w:rsidRDefault="003E143E" w:rsidP="00B30107">
            <w:pPr>
              <w:spacing w:after="0" w:line="240" w:lineRule="auto"/>
              <w:jc w:val="right"/>
              <w:rPr>
                <w:rFonts w:ascii="Times New Roman" w:hAnsi="Times New Roman" w:cs="Times New Roman"/>
                <w:sz w:val="20"/>
                <w:szCs w:val="20"/>
              </w:rPr>
            </w:pPr>
          </w:p>
        </w:tc>
        <w:tc>
          <w:tcPr>
            <w:tcW w:w="1134" w:type="dxa"/>
            <w:shd w:val="clear" w:color="auto" w:fill="auto"/>
            <w:vAlign w:val="center"/>
          </w:tcPr>
          <w:p w14:paraId="459847B6" w14:textId="77777777" w:rsidR="003E143E" w:rsidRPr="00096491" w:rsidRDefault="003E143E" w:rsidP="00B30107">
            <w:pPr>
              <w:spacing w:after="0" w:line="240" w:lineRule="auto"/>
              <w:jc w:val="right"/>
              <w:rPr>
                <w:rFonts w:ascii="Times New Roman" w:hAnsi="Times New Roman" w:cs="Times New Roman"/>
                <w:sz w:val="20"/>
                <w:szCs w:val="20"/>
              </w:rPr>
            </w:pPr>
          </w:p>
        </w:tc>
      </w:tr>
      <w:tr w:rsidR="003D7BA0" w:rsidRPr="00096491" w14:paraId="70553F8A" w14:textId="77777777" w:rsidTr="00437871">
        <w:trPr>
          <w:trHeight w:val="360"/>
        </w:trPr>
        <w:tc>
          <w:tcPr>
            <w:tcW w:w="6663" w:type="dxa"/>
            <w:shd w:val="clear" w:color="auto" w:fill="auto"/>
            <w:vAlign w:val="bottom"/>
          </w:tcPr>
          <w:p w14:paraId="755701D2"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источники внутреннего финансирования бюджета</w:t>
            </w:r>
          </w:p>
        </w:tc>
        <w:tc>
          <w:tcPr>
            <w:tcW w:w="1276" w:type="dxa"/>
            <w:shd w:val="clear" w:color="auto" w:fill="auto"/>
            <w:vAlign w:val="center"/>
          </w:tcPr>
          <w:p w14:paraId="25EDDDE3"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520</w:t>
            </w:r>
          </w:p>
        </w:tc>
        <w:tc>
          <w:tcPr>
            <w:tcW w:w="2977" w:type="dxa"/>
            <w:shd w:val="clear" w:color="auto" w:fill="auto"/>
            <w:vAlign w:val="center"/>
          </w:tcPr>
          <w:p w14:paraId="31660609"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c>
          <w:tcPr>
            <w:tcW w:w="1559" w:type="dxa"/>
            <w:shd w:val="clear" w:color="auto" w:fill="auto"/>
            <w:vAlign w:val="bottom"/>
          </w:tcPr>
          <w:p w14:paraId="3202666E"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134" w:type="dxa"/>
            <w:shd w:val="clear" w:color="auto" w:fill="auto"/>
            <w:vAlign w:val="bottom"/>
          </w:tcPr>
          <w:p w14:paraId="212057AA"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134" w:type="dxa"/>
            <w:shd w:val="clear" w:color="auto" w:fill="auto"/>
            <w:vAlign w:val="bottom"/>
          </w:tcPr>
          <w:p w14:paraId="70CFD618"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3D7BA0" w:rsidRPr="00096491" w14:paraId="712365D1" w14:textId="77777777" w:rsidTr="00437871">
        <w:trPr>
          <w:trHeight w:val="240"/>
        </w:trPr>
        <w:tc>
          <w:tcPr>
            <w:tcW w:w="6663" w:type="dxa"/>
            <w:shd w:val="clear" w:color="auto" w:fill="auto"/>
            <w:vAlign w:val="bottom"/>
          </w:tcPr>
          <w:p w14:paraId="117395D6"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из них:</w:t>
            </w:r>
          </w:p>
        </w:tc>
        <w:tc>
          <w:tcPr>
            <w:tcW w:w="1276" w:type="dxa"/>
            <w:shd w:val="clear" w:color="auto" w:fill="auto"/>
            <w:vAlign w:val="center"/>
          </w:tcPr>
          <w:p w14:paraId="1A47DA3B" w14:textId="77777777" w:rsidR="003E143E" w:rsidRPr="00096491" w:rsidRDefault="003E143E" w:rsidP="00B30107">
            <w:pPr>
              <w:spacing w:after="0" w:line="240" w:lineRule="auto"/>
              <w:jc w:val="center"/>
              <w:rPr>
                <w:rFonts w:ascii="Times New Roman" w:hAnsi="Times New Roman" w:cs="Times New Roman"/>
                <w:sz w:val="20"/>
                <w:szCs w:val="20"/>
              </w:rPr>
            </w:pPr>
          </w:p>
        </w:tc>
        <w:tc>
          <w:tcPr>
            <w:tcW w:w="2977" w:type="dxa"/>
            <w:shd w:val="clear" w:color="auto" w:fill="auto"/>
            <w:vAlign w:val="center"/>
          </w:tcPr>
          <w:p w14:paraId="518BD8B5" w14:textId="77777777" w:rsidR="003E143E" w:rsidRPr="00096491" w:rsidRDefault="003E143E" w:rsidP="00B30107">
            <w:pPr>
              <w:spacing w:after="0" w:line="240" w:lineRule="auto"/>
              <w:jc w:val="center"/>
              <w:rPr>
                <w:rFonts w:ascii="Times New Roman" w:hAnsi="Times New Roman" w:cs="Times New Roman"/>
                <w:sz w:val="20"/>
                <w:szCs w:val="20"/>
              </w:rPr>
            </w:pPr>
          </w:p>
        </w:tc>
        <w:tc>
          <w:tcPr>
            <w:tcW w:w="1559" w:type="dxa"/>
            <w:shd w:val="clear" w:color="auto" w:fill="auto"/>
            <w:vAlign w:val="center"/>
          </w:tcPr>
          <w:p w14:paraId="7D057855" w14:textId="77777777" w:rsidR="003E143E" w:rsidRPr="00096491" w:rsidRDefault="003E143E" w:rsidP="00B30107">
            <w:pPr>
              <w:spacing w:after="0" w:line="240" w:lineRule="auto"/>
              <w:jc w:val="right"/>
              <w:rPr>
                <w:rFonts w:ascii="Times New Roman" w:hAnsi="Times New Roman" w:cs="Times New Roman"/>
                <w:sz w:val="20"/>
                <w:szCs w:val="20"/>
              </w:rPr>
            </w:pPr>
          </w:p>
        </w:tc>
        <w:tc>
          <w:tcPr>
            <w:tcW w:w="1134" w:type="dxa"/>
            <w:shd w:val="clear" w:color="auto" w:fill="auto"/>
            <w:vAlign w:val="center"/>
          </w:tcPr>
          <w:p w14:paraId="55E65A40" w14:textId="77777777" w:rsidR="003E143E" w:rsidRPr="00096491" w:rsidRDefault="003E143E" w:rsidP="00B30107">
            <w:pPr>
              <w:spacing w:after="0" w:line="240" w:lineRule="auto"/>
              <w:jc w:val="right"/>
              <w:rPr>
                <w:rFonts w:ascii="Times New Roman" w:hAnsi="Times New Roman" w:cs="Times New Roman"/>
                <w:sz w:val="20"/>
                <w:szCs w:val="20"/>
              </w:rPr>
            </w:pPr>
          </w:p>
        </w:tc>
        <w:tc>
          <w:tcPr>
            <w:tcW w:w="1134" w:type="dxa"/>
            <w:shd w:val="clear" w:color="auto" w:fill="auto"/>
            <w:vAlign w:val="center"/>
          </w:tcPr>
          <w:p w14:paraId="01212F62" w14:textId="77777777" w:rsidR="003E143E" w:rsidRPr="00096491" w:rsidRDefault="003E143E" w:rsidP="00B30107">
            <w:pPr>
              <w:spacing w:after="0" w:line="240" w:lineRule="auto"/>
              <w:jc w:val="right"/>
              <w:rPr>
                <w:rFonts w:ascii="Times New Roman" w:hAnsi="Times New Roman" w:cs="Times New Roman"/>
                <w:sz w:val="20"/>
                <w:szCs w:val="20"/>
              </w:rPr>
            </w:pPr>
          </w:p>
        </w:tc>
      </w:tr>
      <w:tr w:rsidR="003D7BA0" w:rsidRPr="00096491" w14:paraId="0D8ACE9B" w14:textId="77777777" w:rsidTr="00437871">
        <w:trPr>
          <w:trHeight w:val="282"/>
        </w:trPr>
        <w:tc>
          <w:tcPr>
            <w:tcW w:w="6663" w:type="dxa"/>
            <w:shd w:val="clear" w:color="auto" w:fill="auto"/>
            <w:vAlign w:val="bottom"/>
          </w:tcPr>
          <w:p w14:paraId="7605EB00"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источники внешнего финансирования бюджета</w:t>
            </w:r>
          </w:p>
        </w:tc>
        <w:tc>
          <w:tcPr>
            <w:tcW w:w="1276" w:type="dxa"/>
            <w:shd w:val="clear" w:color="auto" w:fill="auto"/>
            <w:vAlign w:val="center"/>
          </w:tcPr>
          <w:p w14:paraId="5C154FEA"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620</w:t>
            </w:r>
          </w:p>
        </w:tc>
        <w:tc>
          <w:tcPr>
            <w:tcW w:w="2977" w:type="dxa"/>
            <w:shd w:val="clear" w:color="auto" w:fill="auto"/>
            <w:vAlign w:val="center"/>
          </w:tcPr>
          <w:p w14:paraId="38A7BA05"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c>
          <w:tcPr>
            <w:tcW w:w="1559" w:type="dxa"/>
            <w:shd w:val="clear" w:color="auto" w:fill="auto"/>
            <w:vAlign w:val="bottom"/>
          </w:tcPr>
          <w:p w14:paraId="15982EE1"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134" w:type="dxa"/>
            <w:shd w:val="clear" w:color="auto" w:fill="auto"/>
            <w:vAlign w:val="bottom"/>
          </w:tcPr>
          <w:p w14:paraId="0A4B3825"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c>
          <w:tcPr>
            <w:tcW w:w="1134" w:type="dxa"/>
            <w:shd w:val="clear" w:color="auto" w:fill="auto"/>
            <w:vAlign w:val="bottom"/>
          </w:tcPr>
          <w:p w14:paraId="02B5A515"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3D7BA0" w:rsidRPr="00096491" w14:paraId="157FDA49" w14:textId="77777777" w:rsidTr="00437871">
        <w:trPr>
          <w:trHeight w:val="259"/>
        </w:trPr>
        <w:tc>
          <w:tcPr>
            <w:tcW w:w="6663" w:type="dxa"/>
            <w:shd w:val="clear" w:color="auto" w:fill="auto"/>
            <w:vAlign w:val="bottom"/>
          </w:tcPr>
          <w:p w14:paraId="2124B7BA"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из них:</w:t>
            </w:r>
          </w:p>
        </w:tc>
        <w:tc>
          <w:tcPr>
            <w:tcW w:w="1276" w:type="dxa"/>
            <w:shd w:val="clear" w:color="auto" w:fill="auto"/>
            <w:vAlign w:val="center"/>
          </w:tcPr>
          <w:p w14:paraId="18A91385" w14:textId="77777777" w:rsidR="003E143E" w:rsidRPr="00096491" w:rsidRDefault="003E143E" w:rsidP="00B30107">
            <w:pPr>
              <w:spacing w:after="0" w:line="240" w:lineRule="auto"/>
              <w:jc w:val="center"/>
              <w:rPr>
                <w:rFonts w:ascii="Times New Roman" w:hAnsi="Times New Roman" w:cs="Times New Roman"/>
                <w:sz w:val="20"/>
                <w:szCs w:val="20"/>
              </w:rPr>
            </w:pPr>
          </w:p>
        </w:tc>
        <w:tc>
          <w:tcPr>
            <w:tcW w:w="2977" w:type="dxa"/>
            <w:shd w:val="clear" w:color="auto" w:fill="auto"/>
            <w:vAlign w:val="center"/>
          </w:tcPr>
          <w:p w14:paraId="295E8A98" w14:textId="77777777" w:rsidR="003E143E" w:rsidRPr="00096491" w:rsidRDefault="003E143E" w:rsidP="00B30107">
            <w:pPr>
              <w:spacing w:after="0" w:line="240" w:lineRule="auto"/>
              <w:jc w:val="center"/>
              <w:rPr>
                <w:rFonts w:ascii="Times New Roman" w:hAnsi="Times New Roman" w:cs="Times New Roman"/>
                <w:sz w:val="20"/>
                <w:szCs w:val="20"/>
              </w:rPr>
            </w:pPr>
          </w:p>
        </w:tc>
        <w:tc>
          <w:tcPr>
            <w:tcW w:w="1559" w:type="dxa"/>
            <w:shd w:val="clear" w:color="auto" w:fill="auto"/>
            <w:vAlign w:val="center"/>
          </w:tcPr>
          <w:p w14:paraId="2AF7A251" w14:textId="77777777" w:rsidR="003E143E" w:rsidRPr="00096491" w:rsidRDefault="003E143E" w:rsidP="00B30107">
            <w:pPr>
              <w:spacing w:after="0" w:line="240" w:lineRule="auto"/>
              <w:jc w:val="right"/>
              <w:rPr>
                <w:rFonts w:ascii="Times New Roman" w:hAnsi="Times New Roman" w:cs="Times New Roman"/>
                <w:sz w:val="20"/>
                <w:szCs w:val="20"/>
              </w:rPr>
            </w:pPr>
          </w:p>
        </w:tc>
        <w:tc>
          <w:tcPr>
            <w:tcW w:w="1134" w:type="dxa"/>
            <w:shd w:val="clear" w:color="auto" w:fill="auto"/>
            <w:vAlign w:val="center"/>
          </w:tcPr>
          <w:p w14:paraId="791AC0A2" w14:textId="77777777" w:rsidR="003E143E" w:rsidRPr="00096491" w:rsidRDefault="003E143E" w:rsidP="00B30107">
            <w:pPr>
              <w:spacing w:after="0" w:line="240" w:lineRule="auto"/>
              <w:jc w:val="right"/>
              <w:rPr>
                <w:rFonts w:ascii="Times New Roman" w:hAnsi="Times New Roman" w:cs="Times New Roman"/>
                <w:sz w:val="20"/>
                <w:szCs w:val="20"/>
              </w:rPr>
            </w:pPr>
          </w:p>
        </w:tc>
        <w:tc>
          <w:tcPr>
            <w:tcW w:w="1134" w:type="dxa"/>
            <w:shd w:val="clear" w:color="auto" w:fill="auto"/>
            <w:vAlign w:val="center"/>
          </w:tcPr>
          <w:p w14:paraId="125D046F" w14:textId="77777777" w:rsidR="003E143E" w:rsidRPr="00096491" w:rsidRDefault="003E143E" w:rsidP="00B30107">
            <w:pPr>
              <w:spacing w:after="0" w:line="240" w:lineRule="auto"/>
              <w:jc w:val="right"/>
              <w:rPr>
                <w:rFonts w:ascii="Times New Roman" w:hAnsi="Times New Roman" w:cs="Times New Roman"/>
                <w:sz w:val="20"/>
                <w:szCs w:val="20"/>
              </w:rPr>
            </w:pPr>
          </w:p>
        </w:tc>
      </w:tr>
      <w:tr w:rsidR="003D7BA0" w:rsidRPr="00096491" w14:paraId="49AA994E" w14:textId="77777777" w:rsidTr="00437871">
        <w:trPr>
          <w:trHeight w:val="282"/>
        </w:trPr>
        <w:tc>
          <w:tcPr>
            <w:tcW w:w="6663" w:type="dxa"/>
            <w:shd w:val="clear" w:color="auto" w:fill="auto"/>
            <w:vAlign w:val="bottom"/>
          </w:tcPr>
          <w:p w14:paraId="64E5F2B1"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Изменение остатков средств</w:t>
            </w:r>
          </w:p>
        </w:tc>
        <w:tc>
          <w:tcPr>
            <w:tcW w:w="1276" w:type="dxa"/>
            <w:shd w:val="clear" w:color="auto" w:fill="auto"/>
            <w:vAlign w:val="center"/>
          </w:tcPr>
          <w:p w14:paraId="649C57C6"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700</w:t>
            </w:r>
          </w:p>
        </w:tc>
        <w:tc>
          <w:tcPr>
            <w:tcW w:w="2977" w:type="dxa"/>
            <w:shd w:val="clear" w:color="auto" w:fill="auto"/>
            <w:vAlign w:val="center"/>
          </w:tcPr>
          <w:p w14:paraId="5CE04136" w14:textId="77777777" w:rsidR="003E143E" w:rsidRPr="00096491" w:rsidRDefault="003E143E" w:rsidP="00B30107">
            <w:pPr>
              <w:spacing w:after="0" w:line="240" w:lineRule="auto"/>
              <w:jc w:val="center"/>
              <w:rPr>
                <w:rFonts w:ascii="Times New Roman" w:hAnsi="Times New Roman" w:cs="Times New Roman"/>
                <w:sz w:val="20"/>
                <w:szCs w:val="20"/>
              </w:rPr>
            </w:pPr>
          </w:p>
        </w:tc>
        <w:tc>
          <w:tcPr>
            <w:tcW w:w="1559" w:type="dxa"/>
            <w:shd w:val="clear" w:color="auto" w:fill="auto"/>
            <w:vAlign w:val="bottom"/>
          </w:tcPr>
          <w:p w14:paraId="22329F3E"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-5 067,80</w:t>
            </w:r>
          </w:p>
        </w:tc>
        <w:tc>
          <w:tcPr>
            <w:tcW w:w="1134" w:type="dxa"/>
            <w:shd w:val="clear" w:color="auto" w:fill="auto"/>
            <w:vAlign w:val="bottom"/>
          </w:tcPr>
          <w:p w14:paraId="0B13D336"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-88 342,65</w:t>
            </w:r>
          </w:p>
        </w:tc>
        <w:tc>
          <w:tcPr>
            <w:tcW w:w="1134" w:type="dxa"/>
            <w:shd w:val="clear" w:color="auto" w:fill="auto"/>
            <w:vAlign w:val="bottom"/>
          </w:tcPr>
          <w:p w14:paraId="129A6F40"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3D7BA0" w:rsidRPr="00096491" w14:paraId="65FEA933" w14:textId="77777777" w:rsidTr="00437871">
        <w:trPr>
          <w:trHeight w:val="450"/>
        </w:trPr>
        <w:tc>
          <w:tcPr>
            <w:tcW w:w="6663" w:type="dxa"/>
            <w:shd w:val="clear" w:color="auto" w:fill="auto"/>
            <w:vAlign w:val="bottom"/>
          </w:tcPr>
          <w:p w14:paraId="30C821E0"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Изменение остатков средств на счетах по учету средств бюджетов</w:t>
            </w:r>
          </w:p>
        </w:tc>
        <w:tc>
          <w:tcPr>
            <w:tcW w:w="1276" w:type="dxa"/>
            <w:shd w:val="clear" w:color="auto" w:fill="auto"/>
            <w:vAlign w:val="center"/>
          </w:tcPr>
          <w:p w14:paraId="08C84E5E"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700</w:t>
            </w:r>
          </w:p>
        </w:tc>
        <w:tc>
          <w:tcPr>
            <w:tcW w:w="2977" w:type="dxa"/>
            <w:shd w:val="clear" w:color="auto" w:fill="auto"/>
            <w:vAlign w:val="center"/>
          </w:tcPr>
          <w:p w14:paraId="07732446"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000 01 05 00 00 00 0000 000</w:t>
            </w:r>
          </w:p>
        </w:tc>
        <w:tc>
          <w:tcPr>
            <w:tcW w:w="1559" w:type="dxa"/>
            <w:shd w:val="clear" w:color="auto" w:fill="auto"/>
            <w:vAlign w:val="bottom"/>
          </w:tcPr>
          <w:p w14:paraId="674346C7"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-5 067,80</w:t>
            </w:r>
          </w:p>
        </w:tc>
        <w:tc>
          <w:tcPr>
            <w:tcW w:w="1134" w:type="dxa"/>
            <w:shd w:val="clear" w:color="auto" w:fill="auto"/>
            <w:vAlign w:val="bottom"/>
          </w:tcPr>
          <w:p w14:paraId="1AFF26B9"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-88 342,65</w:t>
            </w:r>
          </w:p>
        </w:tc>
        <w:tc>
          <w:tcPr>
            <w:tcW w:w="1134" w:type="dxa"/>
            <w:shd w:val="clear" w:color="auto" w:fill="auto"/>
            <w:vAlign w:val="bottom"/>
          </w:tcPr>
          <w:p w14:paraId="497D464C"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w:t>
            </w:r>
          </w:p>
        </w:tc>
      </w:tr>
      <w:tr w:rsidR="003D7BA0" w:rsidRPr="00096491" w14:paraId="2E074E84" w14:textId="77777777" w:rsidTr="00437871">
        <w:trPr>
          <w:trHeight w:val="282"/>
        </w:trPr>
        <w:tc>
          <w:tcPr>
            <w:tcW w:w="6663" w:type="dxa"/>
            <w:shd w:val="clear" w:color="auto" w:fill="auto"/>
            <w:vAlign w:val="bottom"/>
          </w:tcPr>
          <w:p w14:paraId="75ADF053"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увеличение остатков средств, всего</w:t>
            </w:r>
          </w:p>
        </w:tc>
        <w:tc>
          <w:tcPr>
            <w:tcW w:w="1276" w:type="dxa"/>
            <w:shd w:val="clear" w:color="auto" w:fill="auto"/>
            <w:vAlign w:val="center"/>
          </w:tcPr>
          <w:p w14:paraId="2CE9A873"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710</w:t>
            </w:r>
          </w:p>
        </w:tc>
        <w:tc>
          <w:tcPr>
            <w:tcW w:w="2977" w:type="dxa"/>
            <w:shd w:val="clear" w:color="auto" w:fill="auto"/>
            <w:vAlign w:val="center"/>
          </w:tcPr>
          <w:p w14:paraId="1AF006D7" w14:textId="77777777" w:rsidR="003E143E" w:rsidRPr="00096491" w:rsidRDefault="003E143E" w:rsidP="00B30107">
            <w:pPr>
              <w:spacing w:after="0" w:line="240" w:lineRule="auto"/>
              <w:jc w:val="center"/>
              <w:rPr>
                <w:rFonts w:ascii="Times New Roman" w:hAnsi="Times New Roman" w:cs="Times New Roman"/>
                <w:sz w:val="20"/>
                <w:szCs w:val="20"/>
              </w:rPr>
            </w:pPr>
          </w:p>
        </w:tc>
        <w:tc>
          <w:tcPr>
            <w:tcW w:w="1559" w:type="dxa"/>
            <w:shd w:val="clear" w:color="auto" w:fill="auto"/>
            <w:vAlign w:val="bottom"/>
          </w:tcPr>
          <w:p w14:paraId="05432F64"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-7 393 864,80</w:t>
            </w:r>
          </w:p>
        </w:tc>
        <w:tc>
          <w:tcPr>
            <w:tcW w:w="1134" w:type="dxa"/>
            <w:shd w:val="clear" w:color="auto" w:fill="auto"/>
            <w:vAlign w:val="bottom"/>
          </w:tcPr>
          <w:p w14:paraId="7D7DB52A"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-4 801 163,67</w:t>
            </w:r>
          </w:p>
        </w:tc>
        <w:tc>
          <w:tcPr>
            <w:tcW w:w="1134" w:type="dxa"/>
            <w:shd w:val="clear" w:color="auto" w:fill="auto"/>
            <w:vAlign w:val="bottom"/>
          </w:tcPr>
          <w:p w14:paraId="5A9C020B"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r w:rsidR="003D7BA0" w:rsidRPr="00096491" w14:paraId="794D248D" w14:textId="77777777" w:rsidTr="00437871">
        <w:trPr>
          <w:trHeight w:val="300"/>
        </w:trPr>
        <w:tc>
          <w:tcPr>
            <w:tcW w:w="6663" w:type="dxa"/>
            <w:shd w:val="clear" w:color="auto" w:fill="auto"/>
            <w:vAlign w:val="bottom"/>
          </w:tcPr>
          <w:p w14:paraId="695BF4B8"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Увеличение остатков средств бюджетов</w:t>
            </w:r>
          </w:p>
        </w:tc>
        <w:tc>
          <w:tcPr>
            <w:tcW w:w="1276" w:type="dxa"/>
            <w:shd w:val="clear" w:color="auto" w:fill="auto"/>
            <w:vAlign w:val="center"/>
          </w:tcPr>
          <w:p w14:paraId="07C81DB9"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710</w:t>
            </w:r>
          </w:p>
        </w:tc>
        <w:tc>
          <w:tcPr>
            <w:tcW w:w="2977" w:type="dxa"/>
            <w:shd w:val="clear" w:color="auto" w:fill="auto"/>
            <w:vAlign w:val="center"/>
          </w:tcPr>
          <w:p w14:paraId="232904BF"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000 01 05 00 00 00 0000 500</w:t>
            </w:r>
          </w:p>
        </w:tc>
        <w:tc>
          <w:tcPr>
            <w:tcW w:w="1559" w:type="dxa"/>
            <w:shd w:val="clear" w:color="auto" w:fill="auto"/>
            <w:vAlign w:val="bottom"/>
          </w:tcPr>
          <w:p w14:paraId="77A7D240"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-7 393 864,80</w:t>
            </w:r>
          </w:p>
        </w:tc>
        <w:tc>
          <w:tcPr>
            <w:tcW w:w="1134" w:type="dxa"/>
            <w:shd w:val="clear" w:color="auto" w:fill="auto"/>
            <w:vAlign w:val="bottom"/>
          </w:tcPr>
          <w:p w14:paraId="7C39CA4C"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-4 801 163,67</w:t>
            </w:r>
          </w:p>
        </w:tc>
        <w:tc>
          <w:tcPr>
            <w:tcW w:w="1134" w:type="dxa"/>
            <w:shd w:val="clear" w:color="auto" w:fill="auto"/>
            <w:vAlign w:val="bottom"/>
          </w:tcPr>
          <w:p w14:paraId="5012B8EC"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r w:rsidR="003D7BA0" w:rsidRPr="00096491" w14:paraId="138279C0" w14:textId="77777777" w:rsidTr="00437871">
        <w:trPr>
          <w:trHeight w:val="300"/>
        </w:trPr>
        <w:tc>
          <w:tcPr>
            <w:tcW w:w="6663" w:type="dxa"/>
            <w:shd w:val="clear" w:color="auto" w:fill="auto"/>
            <w:vAlign w:val="bottom"/>
          </w:tcPr>
          <w:p w14:paraId="1F8027DE"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Увеличение прочих остатков средств бюджетов</w:t>
            </w:r>
          </w:p>
        </w:tc>
        <w:tc>
          <w:tcPr>
            <w:tcW w:w="1276" w:type="dxa"/>
            <w:shd w:val="clear" w:color="auto" w:fill="auto"/>
            <w:vAlign w:val="center"/>
          </w:tcPr>
          <w:p w14:paraId="12861FD5"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710</w:t>
            </w:r>
          </w:p>
        </w:tc>
        <w:tc>
          <w:tcPr>
            <w:tcW w:w="2977" w:type="dxa"/>
            <w:shd w:val="clear" w:color="auto" w:fill="auto"/>
            <w:vAlign w:val="center"/>
          </w:tcPr>
          <w:p w14:paraId="3E7FD9FD"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000 01 05 02 00 00 0000 500</w:t>
            </w:r>
          </w:p>
        </w:tc>
        <w:tc>
          <w:tcPr>
            <w:tcW w:w="1559" w:type="dxa"/>
            <w:shd w:val="clear" w:color="auto" w:fill="auto"/>
            <w:vAlign w:val="bottom"/>
          </w:tcPr>
          <w:p w14:paraId="49DA8DCF"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-7 393 864,80</w:t>
            </w:r>
          </w:p>
        </w:tc>
        <w:tc>
          <w:tcPr>
            <w:tcW w:w="1134" w:type="dxa"/>
            <w:shd w:val="clear" w:color="auto" w:fill="auto"/>
            <w:vAlign w:val="bottom"/>
          </w:tcPr>
          <w:p w14:paraId="607F224D"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-4 801 163,67</w:t>
            </w:r>
          </w:p>
        </w:tc>
        <w:tc>
          <w:tcPr>
            <w:tcW w:w="1134" w:type="dxa"/>
            <w:shd w:val="clear" w:color="auto" w:fill="auto"/>
            <w:vAlign w:val="bottom"/>
          </w:tcPr>
          <w:p w14:paraId="0853D797"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r w:rsidR="003D7BA0" w:rsidRPr="00096491" w14:paraId="3D016EB1" w14:textId="77777777" w:rsidTr="00437871">
        <w:trPr>
          <w:trHeight w:val="300"/>
        </w:trPr>
        <w:tc>
          <w:tcPr>
            <w:tcW w:w="6663" w:type="dxa"/>
            <w:shd w:val="clear" w:color="auto" w:fill="auto"/>
            <w:vAlign w:val="bottom"/>
          </w:tcPr>
          <w:p w14:paraId="0F856F94"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Увеличение прочих остатков денежных средств бюджетов</w:t>
            </w:r>
          </w:p>
        </w:tc>
        <w:tc>
          <w:tcPr>
            <w:tcW w:w="1276" w:type="dxa"/>
            <w:shd w:val="clear" w:color="auto" w:fill="auto"/>
            <w:vAlign w:val="center"/>
          </w:tcPr>
          <w:p w14:paraId="0D16366B"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710</w:t>
            </w:r>
          </w:p>
        </w:tc>
        <w:tc>
          <w:tcPr>
            <w:tcW w:w="2977" w:type="dxa"/>
            <w:shd w:val="clear" w:color="auto" w:fill="auto"/>
            <w:vAlign w:val="center"/>
          </w:tcPr>
          <w:p w14:paraId="28325C72"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000 01 05 02 01 00 0000 510</w:t>
            </w:r>
          </w:p>
        </w:tc>
        <w:tc>
          <w:tcPr>
            <w:tcW w:w="1559" w:type="dxa"/>
            <w:shd w:val="clear" w:color="auto" w:fill="auto"/>
            <w:vAlign w:val="bottom"/>
          </w:tcPr>
          <w:p w14:paraId="2F115662"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-7 393 864,80</w:t>
            </w:r>
          </w:p>
        </w:tc>
        <w:tc>
          <w:tcPr>
            <w:tcW w:w="1134" w:type="dxa"/>
            <w:shd w:val="clear" w:color="auto" w:fill="auto"/>
            <w:vAlign w:val="bottom"/>
          </w:tcPr>
          <w:p w14:paraId="472BC6B1"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-4 801 163,67</w:t>
            </w:r>
          </w:p>
        </w:tc>
        <w:tc>
          <w:tcPr>
            <w:tcW w:w="1134" w:type="dxa"/>
            <w:shd w:val="clear" w:color="auto" w:fill="auto"/>
            <w:vAlign w:val="bottom"/>
          </w:tcPr>
          <w:p w14:paraId="75724D03"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r w:rsidR="003D7BA0" w:rsidRPr="00096491" w14:paraId="5E4540FD" w14:textId="77777777" w:rsidTr="00437871">
        <w:trPr>
          <w:trHeight w:val="450"/>
        </w:trPr>
        <w:tc>
          <w:tcPr>
            <w:tcW w:w="6663" w:type="dxa"/>
            <w:shd w:val="clear" w:color="auto" w:fill="auto"/>
            <w:vAlign w:val="bottom"/>
          </w:tcPr>
          <w:p w14:paraId="7B0046DA"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Увеличение прочих остатков денежных средств бюджетов сельских поселений</w:t>
            </w:r>
          </w:p>
        </w:tc>
        <w:tc>
          <w:tcPr>
            <w:tcW w:w="1276" w:type="dxa"/>
            <w:shd w:val="clear" w:color="auto" w:fill="auto"/>
            <w:vAlign w:val="center"/>
          </w:tcPr>
          <w:p w14:paraId="54AB0F22"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710</w:t>
            </w:r>
          </w:p>
        </w:tc>
        <w:tc>
          <w:tcPr>
            <w:tcW w:w="2977" w:type="dxa"/>
            <w:shd w:val="clear" w:color="auto" w:fill="auto"/>
            <w:vAlign w:val="center"/>
          </w:tcPr>
          <w:p w14:paraId="41706198"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000 01 05 02 01 10 0000 510</w:t>
            </w:r>
          </w:p>
        </w:tc>
        <w:tc>
          <w:tcPr>
            <w:tcW w:w="1559" w:type="dxa"/>
            <w:shd w:val="clear" w:color="auto" w:fill="auto"/>
            <w:vAlign w:val="bottom"/>
          </w:tcPr>
          <w:p w14:paraId="0F5CE0AF"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-7 393 864,80</w:t>
            </w:r>
          </w:p>
        </w:tc>
        <w:tc>
          <w:tcPr>
            <w:tcW w:w="1134" w:type="dxa"/>
            <w:shd w:val="clear" w:color="auto" w:fill="auto"/>
            <w:vAlign w:val="bottom"/>
          </w:tcPr>
          <w:p w14:paraId="79245297"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-4 801 163,67</w:t>
            </w:r>
          </w:p>
        </w:tc>
        <w:tc>
          <w:tcPr>
            <w:tcW w:w="1134" w:type="dxa"/>
            <w:shd w:val="clear" w:color="auto" w:fill="auto"/>
            <w:vAlign w:val="bottom"/>
          </w:tcPr>
          <w:p w14:paraId="018173D4"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r w:rsidR="003D7BA0" w:rsidRPr="00096491" w14:paraId="06DA1419" w14:textId="77777777" w:rsidTr="00437871">
        <w:trPr>
          <w:trHeight w:val="282"/>
        </w:trPr>
        <w:tc>
          <w:tcPr>
            <w:tcW w:w="6663" w:type="dxa"/>
            <w:shd w:val="clear" w:color="auto" w:fill="auto"/>
            <w:vAlign w:val="bottom"/>
          </w:tcPr>
          <w:p w14:paraId="21DB13DD"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уменьшение остатков средств, всего</w:t>
            </w:r>
          </w:p>
        </w:tc>
        <w:tc>
          <w:tcPr>
            <w:tcW w:w="1276" w:type="dxa"/>
            <w:shd w:val="clear" w:color="auto" w:fill="auto"/>
            <w:vAlign w:val="center"/>
          </w:tcPr>
          <w:p w14:paraId="6C95BE14"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720</w:t>
            </w:r>
          </w:p>
        </w:tc>
        <w:tc>
          <w:tcPr>
            <w:tcW w:w="2977" w:type="dxa"/>
            <w:shd w:val="clear" w:color="auto" w:fill="auto"/>
            <w:vAlign w:val="center"/>
          </w:tcPr>
          <w:p w14:paraId="47A9F954" w14:textId="77777777" w:rsidR="003E143E" w:rsidRPr="00096491" w:rsidRDefault="003E143E" w:rsidP="00B30107">
            <w:pPr>
              <w:spacing w:after="0" w:line="240" w:lineRule="auto"/>
              <w:jc w:val="center"/>
              <w:rPr>
                <w:rFonts w:ascii="Times New Roman" w:hAnsi="Times New Roman" w:cs="Times New Roman"/>
                <w:sz w:val="20"/>
                <w:szCs w:val="20"/>
              </w:rPr>
            </w:pPr>
          </w:p>
        </w:tc>
        <w:tc>
          <w:tcPr>
            <w:tcW w:w="1559" w:type="dxa"/>
            <w:shd w:val="clear" w:color="auto" w:fill="auto"/>
            <w:vAlign w:val="bottom"/>
          </w:tcPr>
          <w:p w14:paraId="5ECEF34A"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7 388 797,00</w:t>
            </w:r>
          </w:p>
        </w:tc>
        <w:tc>
          <w:tcPr>
            <w:tcW w:w="1134" w:type="dxa"/>
            <w:shd w:val="clear" w:color="auto" w:fill="auto"/>
            <w:vAlign w:val="bottom"/>
          </w:tcPr>
          <w:p w14:paraId="44584DAD"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4 712 821,02</w:t>
            </w:r>
          </w:p>
        </w:tc>
        <w:tc>
          <w:tcPr>
            <w:tcW w:w="1134" w:type="dxa"/>
            <w:shd w:val="clear" w:color="auto" w:fill="auto"/>
            <w:vAlign w:val="bottom"/>
          </w:tcPr>
          <w:p w14:paraId="0AA8BFFD"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r w:rsidR="003D7BA0" w:rsidRPr="00096491" w14:paraId="598B694D" w14:textId="77777777" w:rsidTr="00437871">
        <w:trPr>
          <w:trHeight w:val="300"/>
        </w:trPr>
        <w:tc>
          <w:tcPr>
            <w:tcW w:w="6663" w:type="dxa"/>
            <w:shd w:val="clear" w:color="auto" w:fill="auto"/>
            <w:vAlign w:val="bottom"/>
          </w:tcPr>
          <w:p w14:paraId="7741A59F"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Уменьшение остатков средств бюджетов</w:t>
            </w:r>
          </w:p>
        </w:tc>
        <w:tc>
          <w:tcPr>
            <w:tcW w:w="1276" w:type="dxa"/>
            <w:shd w:val="clear" w:color="auto" w:fill="auto"/>
            <w:vAlign w:val="center"/>
          </w:tcPr>
          <w:p w14:paraId="2C7BBADA"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720</w:t>
            </w:r>
          </w:p>
        </w:tc>
        <w:tc>
          <w:tcPr>
            <w:tcW w:w="2977" w:type="dxa"/>
            <w:shd w:val="clear" w:color="auto" w:fill="auto"/>
            <w:vAlign w:val="center"/>
          </w:tcPr>
          <w:p w14:paraId="21BBFADD"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000 01 05 00 00 00 0000 600</w:t>
            </w:r>
          </w:p>
        </w:tc>
        <w:tc>
          <w:tcPr>
            <w:tcW w:w="1559" w:type="dxa"/>
            <w:shd w:val="clear" w:color="auto" w:fill="auto"/>
            <w:vAlign w:val="bottom"/>
          </w:tcPr>
          <w:p w14:paraId="4393B691"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7 388 797,00</w:t>
            </w:r>
          </w:p>
        </w:tc>
        <w:tc>
          <w:tcPr>
            <w:tcW w:w="1134" w:type="dxa"/>
            <w:shd w:val="clear" w:color="auto" w:fill="auto"/>
            <w:vAlign w:val="bottom"/>
          </w:tcPr>
          <w:p w14:paraId="14CFC10E"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4 712 821,02</w:t>
            </w:r>
          </w:p>
        </w:tc>
        <w:tc>
          <w:tcPr>
            <w:tcW w:w="1134" w:type="dxa"/>
            <w:shd w:val="clear" w:color="auto" w:fill="auto"/>
            <w:vAlign w:val="bottom"/>
          </w:tcPr>
          <w:p w14:paraId="012DEA8A"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r w:rsidR="003D7BA0" w:rsidRPr="00096491" w14:paraId="0DE1D00C" w14:textId="77777777" w:rsidTr="00437871">
        <w:trPr>
          <w:trHeight w:val="300"/>
        </w:trPr>
        <w:tc>
          <w:tcPr>
            <w:tcW w:w="6663" w:type="dxa"/>
            <w:shd w:val="clear" w:color="auto" w:fill="auto"/>
            <w:vAlign w:val="bottom"/>
          </w:tcPr>
          <w:p w14:paraId="54539F84"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Уменьшение прочих остатков средств бюджетов</w:t>
            </w:r>
          </w:p>
        </w:tc>
        <w:tc>
          <w:tcPr>
            <w:tcW w:w="1276" w:type="dxa"/>
            <w:shd w:val="clear" w:color="auto" w:fill="auto"/>
            <w:vAlign w:val="center"/>
          </w:tcPr>
          <w:p w14:paraId="271B6984"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720</w:t>
            </w:r>
          </w:p>
        </w:tc>
        <w:tc>
          <w:tcPr>
            <w:tcW w:w="2977" w:type="dxa"/>
            <w:shd w:val="clear" w:color="auto" w:fill="auto"/>
            <w:vAlign w:val="center"/>
          </w:tcPr>
          <w:p w14:paraId="61ABA945"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000 01 05 02 00 00 0000 600</w:t>
            </w:r>
          </w:p>
        </w:tc>
        <w:tc>
          <w:tcPr>
            <w:tcW w:w="1559" w:type="dxa"/>
            <w:shd w:val="clear" w:color="auto" w:fill="auto"/>
            <w:vAlign w:val="bottom"/>
          </w:tcPr>
          <w:p w14:paraId="11899E60"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7 388 797,00</w:t>
            </w:r>
          </w:p>
        </w:tc>
        <w:tc>
          <w:tcPr>
            <w:tcW w:w="1134" w:type="dxa"/>
            <w:shd w:val="clear" w:color="auto" w:fill="auto"/>
            <w:vAlign w:val="bottom"/>
          </w:tcPr>
          <w:p w14:paraId="678D8856"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4 712 821,02</w:t>
            </w:r>
          </w:p>
        </w:tc>
        <w:tc>
          <w:tcPr>
            <w:tcW w:w="1134" w:type="dxa"/>
            <w:shd w:val="clear" w:color="auto" w:fill="auto"/>
            <w:vAlign w:val="bottom"/>
          </w:tcPr>
          <w:p w14:paraId="3BB445AD"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r w:rsidR="003D7BA0" w:rsidRPr="00096491" w14:paraId="4EC748B0" w14:textId="77777777" w:rsidTr="00437871">
        <w:trPr>
          <w:trHeight w:val="300"/>
        </w:trPr>
        <w:tc>
          <w:tcPr>
            <w:tcW w:w="6663" w:type="dxa"/>
            <w:shd w:val="clear" w:color="auto" w:fill="auto"/>
            <w:vAlign w:val="bottom"/>
          </w:tcPr>
          <w:p w14:paraId="2AF719CD"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Уменьшение прочих остатков денежных средств бюджетов</w:t>
            </w:r>
          </w:p>
        </w:tc>
        <w:tc>
          <w:tcPr>
            <w:tcW w:w="1276" w:type="dxa"/>
            <w:shd w:val="clear" w:color="auto" w:fill="auto"/>
            <w:vAlign w:val="center"/>
          </w:tcPr>
          <w:p w14:paraId="64A5A536"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720</w:t>
            </w:r>
          </w:p>
        </w:tc>
        <w:tc>
          <w:tcPr>
            <w:tcW w:w="2977" w:type="dxa"/>
            <w:shd w:val="clear" w:color="auto" w:fill="auto"/>
            <w:vAlign w:val="center"/>
          </w:tcPr>
          <w:p w14:paraId="41BFFD5B"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000 01 05 02 01 00 0000 610</w:t>
            </w:r>
          </w:p>
        </w:tc>
        <w:tc>
          <w:tcPr>
            <w:tcW w:w="1559" w:type="dxa"/>
            <w:shd w:val="clear" w:color="auto" w:fill="auto"/>
            <w:vAlign w:val="bottom"/>
          </w:tcPr>
          <w:p w14:paraId="7D6765BF"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7 388 797,00</w:t>
            </w:r>
          </w:p>
        </w:tc>
        <w:tc>
          <w:tcPr>
            <w:tcW w:w="1134" w:type="dxa"/>
            <w:shd w:val="clear" w:color="auto" w:fill="auto"/>
            <w:vAlign w:val="bottom"/>
          </w:tcPr>
          <w:p w14:paraId="02B73A7D"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4 712 821,02</w:t>
            </w:r>
          </w:p>
        </w:tc>
        <w:tc>
          <w:tcPr>
            <w:tcW w:w="1134" w:type="dxa"/>
            <w:shd w:val="clear" w:color="auto" w:fill="auto"/>
            <w:vAlign w:val="bottom"/>
          </w:tcPr>
          <w:p w14:paraId="4A4B88AE"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r w:rsidR="003D7BA0" w:rsidRPr="00096491" w14:paraId="1CB02FE1" w14:textId="77777777" w:rsidTr="00437871">
        <w:trPr>
          <w:trHeight w:val="450"/>
        </w:trPr>
        <w:tc>
          <w:tcPr>
            <w:tcW w:w="6663" w:type="dxa"/>
            <w:shd w:val="clear" w:color="auto" w:fill="auto"/>
            <w:vAlign w:val="bottom"/>
          </w:tcPr>
          <w:p w14:paraId="4E3C71BC" w14:textId="77777777" w:rsidR="003E143E" w:rsidRPr="00096491" w:rsidRDefault="003E143E" w:rsidP="00B30107">
            <w:pPr>
              <w:spacing w:after="0" w:line="240" w:lineRule="auto"/>
              <w:rPr>
                <w:rFonts w:ascii="Times New Roman" w:hAnsi="Times New Roman" w:cs="Times New Roman"/>
                <w:sz w:val="20"/>
                <w:szCs w:val="20"/>
              </w:rPr>
            </w:pPr>
            <w:r w:rsidRPr="00096491">
              <w:rPr>
                <w:rFonts w:ascii="Times New Roman" w:hAnsi="Times New Roman" w:cs="Times New Roman"/>
                <w:sz w:val="20"/>
                <w:szCs w:val="20"/>
              </w:rPr>
              <w:t xml:space="preserve">  Уменьшение прочих остатков денежных средств бюджетов сельских поселений</w:t>
            </w:r>
          </w:p>
        </w:tc>
        <w:tc>
          <w:tcPr>
            <w:tcW w:w="1276" w:type="dxa"/>
            <w:shd w:val="clear" w:color="auto" w:fill="auto"/>
            <w:vAlign w:val="center"/>
          </w:tcPr>
          <w:p w14:paraId="7FE4256A"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720</w:t>
            </w:r>
          </w:p>
        </w:tc>
        <w:tc>
          <w:tcPr>
            <w:tcW w:w="2977" w:type="dxa"/>
            <w:shd w:val="clear" w:color="auto" w:fill="auto"/>
            <w:vAlign w:val="center"/>
          </w:tcPr>
          <w:p w14:paraId="6E7C57D4"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000 01 05 02 01 10 0000 610</w:t>
            </w:r>
          </w:p>
        </w:tc>
        <w:tc>
          <w:tcPr>
            <w:tcW w:w="1559" w:type="dxa"/>
            <w:shd w:val="clear" w:color="auto" w:fill="auto"/>
            <w:vAlign w:val="bottom"/>
          </w:tcPr>
          <w:p w14:paraId="334257D4"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7 388 797,00</w:t>
            </w:r>
          </w:p>
        </w:tc>
        <w:tc>
          <w:tcPr>
            <w:tcW w:w="1134" w:type="dxa"/>
            <w:shd w:val="clear" w:color="auto" w:fill="auto"/>
            <w:vAlign w:val="bottom"/>
          </w:tcPr>
          <w:p w14:paraId="13302494" w14:textId="77777777" w:rsidR="003E143E" w:rsidRPr="00096491" w:rsidRDefault="003E143E" w:rsidP="00B30107">
            <w:pPr>
              <w:spacing w:after="0" w:line="240" w:lineRule="auto"/>
              <w:jc w:val="right"/>
              <w:rPr>
                <w:rFonts w:ascii="Times New Roman" w:hAnsi="Times New Roman" w:cs="Times New Roman"/>
                <w:sz w:val="20"/>
                <w:szCs w:val="20"/>
              </w:rPr>
            </w:pPr>
            <w:r w:rsidRPr="00096491">
              <w:rPr>
                <w:rFonts w:ascii="Times New Roman" w:hAnsi="Times New Roman" w:cs="Times New Roman"/>
                <w:sz w:val="20"/>
                <w:szCs w:val="20"/>
              </w:rPr>
              <w:t>4 712 821,02</w:t>
            </w:r>
          </w:p>
        </w:tc>
        <w:tc>
          <w:tcPr>
            <w:tcW w:w="1134" w:type="dxa"/>
            <w:shd w:val="clear" w:color="auto" w:fill="auto"/>
            <w:vAlign w:val="bottom"/>
          </w:tcPr>
          <w:p w14:paraId="38F7FCF6" w14:textId="77777777" w:rsidR="003E143E" w:rsidRPr="00096491" w:rsidRDefault="003E143E" w:rsidP="00B30107">
            <w:pPr>
              <w:spacing w:after="0" w:line="240" w:lineRule="auto"/>
              <w:jc w:val="center"/>
              <w:rPr>
                <w:rFonts w:ascii="Times New Roman" w:hAnsi="Times New Roman" w:cs="Times New Roman"/>
                <w:sz w:val="20"/>
                <w:szCs w:val="20"/>
              </w:rPr>
            </w:pPr>
            <w:r w:rsidRPr="00096491">
              <w:rPr>
                <w:rFonts w:ascii="Times New Roman" w:hAnsi="Times New Roman" w:cs="Times New Roman"/>
                <w:sz w:val="20"/>
                <w:szCs w:val="20"/>
              </w:rPr>
              <w:t>X</w:t>
            </w:r>
          </w:p>
        </w:tc>
      </w:tr>
    </w:tbl>
    <w:p w14:paraId="777773CE" w14:textId="77777777" w:rsidR="002A7BDC" w:rsidRPr="00F03EB9" w:rsidRDefault="002A7BDC" w:rsidP="003E143E">
      <w:pPr>
        <w:spacing w:after="0"/>
        <w:ind w:right="-201"/>
        <w:jc w:val="right"/>
        <w:rPr>
          <w:rFonts w:ascii="Times New Roman" w:hAnsi="Times New Roman" w:cs="Times New Roman"/>
        </w:rPr>
      </w:pPr>
    </w:p>
    <w:sectPr w:rsidR="002A7BDC" w:rsidRPr="00F03EB9" w:rsidSect="00F924FE">
      <w:pgSz w:w="16838" w:h="11906" w:orient="landscape"/>
      <w:pgMar w:top="1701" w:right="1134" w:bottom="851" w:left="1134"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CYR">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02"/>
    <w:family w:val="auto"/>
    <w:pitch w:val="default"/>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OpenSymbol">
    <w:panose1 w:val="05010000000000000000"/>
    <w:charset w:val="00"/>
    <w:family w:val="auto"/>
    <w:pitch w:val="variable"/>
    <w:sig w:usb0="800000AF" w:usb1="1001ECEA" w:usb2="00000000" w:usb3="00000000" w:csb0="8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2"/>
    <w:lvl w:ilvl="0">
      <w:start w:val="1"/>
      <w:numFmt w:val="decimal"/>
      <w:pStyle w:val="30"/>
      <w:lvlText w:val="%1."/>
      <w:lvlJc w:val="left"/>
      <w:pPr>
        <w:tabs>
          <w:tab w:val="num" w:pos="926"/>
        </w:tabs>
        <w:ind w:left="926" w:hanging="360"/>
      </w:pPr>
    </w:lvl>
  </w:abstractNum>
  <w:abstractNum w:abstractNumId="3" w15:restartNumberingAfterBreak="0">
    <w:nsid w:val="00000004"/>
    <w:multiLevelType w:val="singleLevel"/>
    <w:tmpl w:val="00000004"/>
    <w:name w:val="WW8Num3"/>
    <w:lvl w:ilvl="0">
      <w:start w:val="1"/>
      <w:numFmt w:val="decimal"/>
      <w:lvlText w:val="%1."/>
      <w:lvlJc w:val="left"/>
      <w:pPr>
        <w:tabs>
          <w:tab w:val="num" w:pos="0"/>
        </w:tabs>
        <w:ind w:left="720" w:hanging="360"/>
      </w:pPr>
      <w:rPr>
        <w:rFonts w:ascii="Arial CYR" w:hAnsi="Arial CYR" w:cs="Arial CYR" w:hint="default"/>
        <w:b/>
        <w:bCs/>
        <w:color w:val="000000"/>
        <w:sz w:val="22"/>
        <w:szCs w:val="22"/>
      </w:rPr>
    </w:lvl>
  </w:abstractNum>
  <w:num w:numId="1" w16cid:durableId="818881145">
    <w:abstractNumId w:val="0"/>
  </w:num>
  <w:num w:numId="2" w16cid:durableId="1101610326">
    <w:abstractNumId w:val="1"/>
  </w:num>
  <w:num w:numId="3" w16cid:durableId="1126003655">
    <w:abstractNumId w:val="2"/>
  </w:num>
  <w:num w:numId="4" w16cid:durableId="18247359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4B81"/>
    <w:rsid w:val="0009140F"/>
    <w:rsid w:val="00096491"/>
    <w:rsid w:val="000B5F47"/>
    <w:rsid w:val="00156CF4"/>
    <w:rsid w:val="001927CD"/>
    <w:rsid w:val="002A7BDC"/>
    <w:rsid w:val="002F6EBF"/>
    <w:rsid w:val="00314B81"/>
    <w:rsid w:val="003434B2"/>
    <w:rsid w:val="003D7BA0"/>
    <w:rsid w:val="003E143E"/>
    <w:rsid w:val="00437871"/>
    <w:rsid w:val="00474E33"/>
    <w:rsid w:val="004B1F15"/>
    <w:rsid w:val="004B427A"/>
    <w:rsid w:val="005868C0"/>
    <w:rsid w:val="006100BB"/>
    <w:rsid w:val="006177B0"/>
    <w:rsid w:val="006E2246"/>
    <w:rsid w:val="009C07BC"/>
    <w:rsid w:val="00B14BFE"/>
    <w:rsid w:val="00B30107"/>
    <w:rsid w:val="00C451AE"/>
    <w:rsid w:val="00C77BC3"/>
    <w:rsid w:val="00D444FA"/>
    <w:rsid w:val="00DA1015"/>
    <w:rsid w:val="00DB5903"/>
    <w:rsid w:val="00DC53AE"/>
    <w:rsid w:val="00DC7342"/>
    <w:rsid w:val="00DF38F4"/>
    <w:rsid w:val="00E40D02"/>
    <w:rsid w:val="00E95442"/>
    <w:rsid w:val="00F00D39"/>
    <w:rsid w:val="00F03EB9"/>
    <w:rsid w:val="00F14F66"/>
    <w:rsid w:val="00F924FE"/>
    <w:rsid w:val="00FF74C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7A1E7"/>
  <w15:docId w15:val="{7182046B-8AC3-4043-B7A9-9912AC965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18BD"/>
    <w:pPr>
      <w:spacing w:after="200" w:line="276" w:lineRule="auto"/>
    </w:pPr>
    <w:rPr>
      <w:rFonts w:ascii="Calibri" w:eastAsiaTheme="minorEastAsia" w:hAnsi="Calibri"/>
      <w:lang w:eastAsia="ru-RU"/>
    </w:rPr>
  </w:style>
  <w:style w:type="paragraph" w:styleId="1">
    <w:name w:val="heading 1"/>
    <w:basedOn w:val="a"/>
    <w:next w:val="Pro-Gramma"/>
    <w:link w:val="10"/>
    <w:qFormat/>
    <w:rsid w:val="003E143E"/>
    <w:pPr>
      <w:keepNext/>
      <w:pageBreakBefore/>
      <w:numPr>
        <w:numId w:val="1"/>
      </w:numPr>
      <w:spacing w:before="4000" w:after="9960" w:line="100" w:lineRule="atLeast"/>
      <w:ind w:left="360"/>
      <w:jc w:val="right"/>
      <w:outlineLvl w:val="0"/>
    </w:pPr>
    <w:rPr>
      <w:rFonts w:ascii="Verdana" w:eastAsia="Times New Roman" w:hAnsi="Verdana" w:cs="Arial"/>
      <w:b/>
      <w:bCs/>
      <w:color w:val="C41C16"/>
      <w:kern w:val="2"/>
      <w:sz w:val="40"/>
      <w:szCs w:val="32"/>
      <w:lang w:eastAsia="zh-CN"/>
    </w:rPr>
  </w:style>
  <w:style w:type="paragraph" w:styleId="2">
    <w:name w:val="heading 2"/>
    <w:basedOn w:val="a"/>
    <w:next w:val="Pro-Gramma"/>
    <w:link w:val="20"/>
    <w:qFormat/>
    <w:rsid w:val="003E143E"/>
    <w:pPr>
      <w:keepNext/>
      <w:pageBreakBefore/>
      <w:numPr>
        <w:ilvl w:val="1"/>
        <w:numId w:val="1"/>
      </w:numPr>
      <w:spacing w:after="840" w:line="100" w:lineRule="atLeast"/>
      <w:ind w:left="360"/>
      <w:jc w:val="right"/>
      <w:outlineLvl w:val="1"/>
    </w:pPr>
    <w:rPr>
      <w:rFonts w:ascii="Verdana" w:eastAsia="Times New Roman" w:hAnsi="Verdana" w:cs="Arial"/>
      <w:b/>
      <w:bCs/>
      <w:iCs/>
      <w:color w:val="C41C16"/>
      <w:sz w:val="28"/>
      <w:szCs w:val="28"/>
      <w:lang w:eastAsia="zh-CN"/>
    </w:rPr>
  </w:style>
  <w:style w:type="paragraph" w:styleId="3">
    <w:name w:val="heading 3"/>
    <w:basedOn w:val="a"/>
    <w:next w:val="Pro-Gramma"/>
    <w:link w:val="31"/>
    <w:qFormat/>
    <w:rsid w:val="003E143E"/>
    <w:pPr>
      <w:keepNext/>
      <w:numPr>
        <w:ilvl w:val="2"/>
        <w:numId w:val="1"/>
      </w:numPr>
      <w:spacing w:before="1200" w:after="600" w:line="100" w:lineRule="atLeast"/>
      <w:ind w:left="360"/>
      <w:outlineLvl w:val="2"/>
    </w:pPr>
    <w:rPr>
      <w:rFonts w:ascii="Verdana" w:eastAsia="Times New Roman" w:hAnsi="Verdana" w:cs="Arial"/>
      <w:bCs/>
      <w:color w:val="C41C16"/>
      <w:sz w:val="24"/>
      <w:szCs w:val="26"/>
      <w:lang w:eastAsia="zh-CN"/>
    </w:rPr>
  </w:style>
  <w:style w:type="paragraph" w:styleId="4">
    <w:name w:val="heading 4"/>
    <w:basedOn w:val="a"/>
    <w:next w:val="a"/>
    <w:link w:val="40"/>
    <w:qFormat/>
    <w:rsid w:val="003E143E"/>
    <w:pPr>
      <w:keepNext/>
      <w:numPr>
        <w:ilvl w:val="3"/>
        <w:numId w:val="1"/>
      </w:numPr>
      <w:spacing w:before="240" w:after="60" w:line="240" w:lineRule="auto"/>
      <w:outlineLvl w:val="3"/>
    </w:pPr>
    <w:rPr>
      <w:rFonts w:ascii="Times New Roman" w:eastAsia="Times New Roman" w:hAnsi="Times New Roman" w:cs="Times New Roman"/>
      <w:b/>
      <w:bCs/>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uiPriority w:val="99"/>
    <w:rsid w:val="005118BD"/>
    <w:rPr>
      <w:color w:val="0000FF"/>
      <w:u w:val="single"/>
    </w:rPr>
  </w:style>
  <w:style w:type="character" w:customStyle="1" w:styleId="a3">
    <w:name w:val="Основной текст Знак"/>
    <w:basedOn w:val="a0"/>
    <w:qFormat/>
    <w:rsid w:val="005118BD"/>
    <w:rPr>
      <w:rFonts w:ascii="Calibri" w:eastAsia="Times New Roman" w:hAnsi="Calibri" w:cs="Calibri"/>
      <w:sz w:val="24"/>
      <w:szCs w:val="24"/>
      <w:lang w:eastAsia="zh-CN"/>
    </w:rPr>
  </w:style>
  <w:style w:type="character" w:customStyle="1" w:styleId="a4">
    <w:name w:val="Текст выноски Знак"/>
    <w:basedOn w:val="a0"/>
    <w:qFormat/>
    <w:rsid w:val="005118BD"/>
    <w:rPr>
      <w:rFonts w:ascii="Tahoma" w:eastAsiaTheme="minorEastAsia" w:hAnsi="Tahoma" w:cs="Tahoma"/>
      <w:sz w:val="16"/>
      <w:szCs w:val="16"/>
      <w:lang w:eastAsia="ru-RU"/>
    </w:rPr>
  </w:style>
  <w:style w:type="paragraph" w:styleId="a5">
    <w:name w:val="Title"/>
    <w:basedOn w:val="a"/>
    <w:next w:val="a6"/>
    <w:qFormat/>
    <w:pPr>
      <w:keepNext/>
      <w:spacing w:before="240" w:after="120"/>
    </w:pPr>
    <w:rPr>
      <w:rFonts w:ascii="Liberation Sans" w:eastAsia="Microsoft YaHei" w:hAnsi="Liberation Sans" w:cs="Mangal"/>
      <w:sz w:val="28"/>
      <w:szCs w:val="28"/>
    </w:rPr>
  </w:style>
  <w:style w:type="paragraph" w:styleId="a6">
    <w:name w:val="Body Text"/>
    <w:basedOn w:val="a"/>
    <w:rsid w:val="005118BD"/>
    <w:pPr>
      <w:spacing w:after="120"/>
    </w:pPr>
    <w:rPr>
      <w:rFonts w:eastAsia="Times New Roman" w:cs="Calibri"/>
      <w:sz w:val="24"/>
      <w:szCs w:val="24"/>
      <w:lang w:eastAsia="zh-CN"/>
    </w:rPr>
  </w:style>
  <w:style w:type="paragraph" w:styleId="a7">
    <w:name w:val="List"/>
    <w:basedOn w:val="a6"/>
    <w:rPr>
      <w:rFonts w:cs="Mangal"/>
    </w:rPr>
  </w:style>
  <w:style w:type="paragraph" w:styleId="a8">
    <w:name w:val="caption"/>
    <w:basedOn w:val="a"/>
    <w:qFormat/>
    <w:pPr>
      <w:suppressLineNumbers/>
      <w:spacing w:before="120" w:after="120"/>
    </w:pPr>
    <w:rPr>
      <w:rFonts w:cs="Mangal"/>
      <w:i/>
      <w:iCs/>
      <w:sz w:val="24"/>
      <w:szCs w:val="24"/>
    </w:rPr>
  </w:style>
  <w:style w:type="paragraph" w:styleId="a9">
    <w:name w:val="index heading"/>
    <w:basedOn w:val="a"/>
    <w:qFormat/>
    <w:pPr>
      <w:suppressLineNumbers/>
    </w:pPr>
    <w:rPr>
      <w:rFonts w:cs="Mangal"/>
    </w:rPr>
  </w:style>
  <w:style w:type="paragraph" w:customStyle="1" w:styleId="Pro-TabName">
    <w:name w:val="Pro-Tab Name"/>
    <w:qFormat/>
    <w:rsid w:val="005118BD"/>
    <w:pPr>
      <w:keepNext/>
      <w:widowControl w:val="0"/>
      <w:spacing w:before="239" w:after="120"/>
    </w:pPr>
    <w:rPr>
      <w:rFonts w:ascii="Calibri" w:eastAsia="Times New Roman" w:hAnsi="Calibri" w:cs="Calibri"/>
      <w:color w:val="C41C16"/>
      <w:sz w:val="24"/>
      <w:szCs w:val="24"/>
      <w:lang w:eastAsia="zh-CN"/>
    </w:rPr>
  </w:style>
  <w:style w:type="paragraph" w:customStyle="1" w:styleId="ConsPlusTitle">
    <w:name w:val="ConsPlusTitle"/>
    <w:qFormat/>
    <w:rsid w:val="005118BD"/>
    <w:pPr>
      <w:widowControl w:val="0"/>
    </w:pPr>
    <w:rPr>
      <w:rFonts w:ascii="Arial" w:eastAsia="Times New Roman" w:hAnsi="Arial" w:cs="Arial"/>
      <w:b/>
      <w:bCs/>
      <w:sz w:val="20"/>
      <w:szCs w:val="20"/>
      <w:lang w:eastAsia="zh-CN"/>
    </w:rPr>
  </w:style>
  <w:style w:type="paragraph" w:styleId="aa">
    <w:name w:val="Balloon Text"/>
    <w:basedOn w:val="a"/>
    <w:unhideWhenUsed/>
    <w:qFormat/>
    <w:rsid w:val="005118BD"/>
    <w:pPr>
      <w:spacing w:after="0" w:line="240" w:lineRule="auto"/>
    </w:pPr>
    <w:rPr>
      <w:rFonts w:ascii="Tahoma" w:hAnsi="Tahoma" w:cs="Tahoma"/>
      <w:sz w:val="16"/>
      <w:szCs w:val="16"/>
    </w:rPr>
  </w:style>
  <w:style w:type="character" w:customStyle="1" w:styleId="10">
    <w:name w:val="Заголовок 1 Знак"/>
    <w:basedOn w:val="a0"/>
    <w:link w:val="1"/>
    <w:rsid w:val="003E143E"/>
    <w:rPr>
      <w:rFonts w:ascii="Verdana" w:eastAsia="Times New Roman" w:hAnsi="Verdana" w:cs="Arial"/>
      <w:b/>
      <w:bCs/>
      <w:color w:val="C41C16"/>
      <w:kern w:val="2"/>
      <w:sz w:val="40"/>
      <w:szCs w:val="32"/>
      <w:lang w:eastAsia="zh-CN"/>
    </w:rPr>
  </w:style>
  <w:style w:type="character" w:customStyle="1" w:styleId="20">
    <w:name w:val="Заголовок 2 Знак"/>
    <w:basedOn w:val="a0"/>
    <w:link w:val="2"/>
    <w:rsid w:val="003E143E"/>
    <w:rPr>
      <w:rFonts w:ascii="Verdana" w:eastAsia="Times New Roman" w:hAnsi="Verdana" w:cs="Arial"/>
      <w:b/>
      <w:bCs/>
      <w:iCs/>
      <w:color w:val="C41C16"/>
      <w:sz w:val="28"/>
      <w:szCs w:val="28"/>
      <w:lang w:eastAsia="zh-CN"/>
    </w:rPr>
  </w:style>
  <w:style w:type="character" w:customStyle="1" w:styleId="31">
    <w:name w:val="Заголовок 3 Знак"/>
    <w:basedOn w:val="a0"/>
    <w:link w:val="3"/>
    <w:rsid w:val="003E143E"/>
    <w:rPr>
      <w:rFonts w:ascii="Verdana" w:eastAsia="Times New Roman" w:hAnsi="Verdana" w:cs="Arial"/>
      <w:bCs/>
      <w:color w:val="C41C16"/>
      <w:sz w:val="24"/>
      <w:szCs w:val="26"/>
      <w:lang w:eastAsia="zh-CN"/>
    </w:rPr>
  </w:style>
  <w:style w:type="character" w:customStyle="1" w:styleId="40">
    <w:name w:val="Заголовок 4 Знак"/>
    <w:basedOn w:val="a0"/>
    <w:link w:val="4"/>
    <w:rsid w:val="003E143E"/>
    <w:rPr>
      <w:rFonts w:ascii="Times New Roman" w:eastAsia="Times New Roman" w:hAnsi="Times New Roman" w:cs="Times New Roman"/>
      <w:b/>
      <w:bCs/>
      <w:sz w:val="28"/>
      <w:szCs w:val="28"/>
      <w:lang w:eastAsia="zh-CN"/>
    </w:rPr>
  </w:style>
  <w:style w:type="character" w:customStyle="1" w:styleId="WW8Num1z0">
    <w:name w:val="WW8Num1z0"/>
    <w:rsid w:val="003E143E"/>
  </w:style>
  <w:style w:type="character" w:customStyle="1" w:styleId="WW8Num1z1">
    <w:name w:val="WW8Num1z1"/>
    <w:rsid w:val="003E143E"/>
  </w:style>
  <w:style w:type="character" w:customStyle="1" w:styleId="WW8Num1z2">
    <w:name w:val="WW8Num1z2"/>
    <w:rsid w:val="003E143E"/>
  </w:style>
  <w:style w:type="character" w:customStyle="1" w:styleId="WW8Num1z3">
    <w:name w:val="WW8Num1z3"/>
    <w:rsid w:val="003E143E"/>
  </w:style>
  <w:style w:type="character" w:customStyle="1" w:styleId="WW8Num1z4">
    <w:name w:val="WW8Num1z4"/>
    <w:rsid w:val="003E143E"/>
  </w:style>
  <w:style w:type="character" w:customStyle="1" w:styleId="WW8Num1z5">
    <w:name w:val="WW8Num1z5"/>
    <w:rsid w:val="003E143E"/>
  </w:style>
  <w:style w:type="character" w:customStyle="1" w:styleId="WW8Num1z6">
    <w:name w:val="WW8Num1z6"/>
    <w:rsid w:val="003E143E"/>
  </w:style>
  <w:style w:type="character" w:customStyle="1" w:styleId="WW8Num1z7">
    <w:name w:val="WW8Num1z7"/>
    <w:rsid w:val="003E143E"/>
  </w:style>
  <w:style w:type="character" w:customStyle="1" w:styleId="WW8Num1z8">
    <w:name w:val="WW8Num1z8"/>
    <w:rsid w:val="003E143E"/>
  </w:style>
  <w:style w:type="character" w:customStyle="1" w:styleId="WW8Num2z0">
    <w:name w:val="WW8Num2z0"/>
    <w:rsid w:val="003E143E"/>
  </w:style>
  <w:style w:type="character" w:customStyle="1" w:styleId="WW8Num3z0">
    <w:name w:val="WW8Num3z0"/>
    <w:rsid w:val="003E143E"/>
    <w:rPr>
      <w:rFonts w:ascii="Arial CYR" w:hAnsi="Arial CYR" w:cs="Arial CYR" w:hint="default"/>
      <w:b/>
      <w:bCs/>
      <w:color w:val="000000"/>
      <w:sz w:val="22"/>
      <w:szCs w:val="22"/>
    </w:rPr>
  </w:style>
  <w:style w:type="character" w:customStyle="1" w:styleId="9">
    <w:name w:val="Основной шрифт абзаца9"/>
    <w:rsid w:val="003E143E"/>
  </w:style>
  <w:style w:type="character" w:customStyle="1" w:styleId="8">
    <w:name w:val="Основной шрифт абзаца8"/>
    <w:rsid w:val="003E143E"/>
  </w:style>
  <w:style w:type="character" w:customStyle="1" w:styleId="7">
    <w:name w:val="Основной шрифт абзаца7"/>
    <w:rsid w:val="003E143E"/>
  </w:style>
  <w:style w:type="character" w:customStyle="1" w:styleId="WW8Num3z1">
    <w:name w:val="WW8Num3z1"/>
    <w:rsid w:val="003E143E"/>
  </w:style>
  <w:style w:type="character" w:customStyle="1" w:styleId="WW8Num3z2">
    <w:name w:val="WW8Num3z2"/>
    <w:rsid w:val="003E143E"/>
  </w:style>
  <w:style w:type="character" w:customStyle="1" w:styleId="WW8Num3z3">
    <w:name w:val="WW8Num3z3"/>
    <w:rsid w:val="003E143E"/>
  </w:style>
  <w:style w:type="character" w:customStyle="1" w:styleId="WW8Num3z4">
    <w:name w:val="WW8Num3z4"/>
    <w:rsid w:val="003E143E"/>
  </w:style>
  <w:style w:type="character" w:customStyle="1" w:styleId="WW8Num3z5">
    <w:name w:val="WW8Num3z5"/>
    <w:rsid w:val="003E143E"/>
  </w:style>
  <w:style w:type="character" w:customStyle="1" w:styleId="WW8Num3z6">
    <w:name w:val="WW8Num3z6"/>
    <w:rsid w:val="003E143E"/>
  </w:style>
  <w:style w:type="character" w:customStyle="1" w:styleId="WW8Num3z7">
    <w:name w:val="WW8Num3z7"/>
    <w:rsid w:val="003E143E"/>
  </w:style>
  <w:style w:type="character" w:customStyle="1" w:styleId="WW8Num3z8">
    <w:name w:val="WW8Num3z8"/>
    <w:rsid w:val="003E143E"/>
  </w:style>
  <w:style w:type="character" w:customStyle="1" w:styleId="6">
    <w:name w:val="Основной шрифт абзаца6"/>
    <w:rsid w:val="003E143E"/>
  </w:style>
  <w:style w:type="character" w:customStyle="1" w:styleId="WW8Num4z0">
    <w:name w:val="WW8Num4z0"/>
    <w:rsid w:val="003E143E"/>
  </w:style>
  <w:style w:type="character" w:customStyle="1" w:styleId="WW8Num5z0">
    <w:name w:val="WW8Num5z0"/>
    <w:rsid w:val="003E143E"/>
    <w:rPr>
      <w:rFonts w:ascii="Symbol" w:hAnsi="Symbol" w:cs="Symbol" w:hint="default"/>
    </w:rPr>
  </w:style>
  <w:style w:type="character" w:customStyle="1" w:styleId="WW8Num6z0">
    <w:name w:val="WW8Num6z0"/>
    <w:rsid w:val="003E143E"/>
    <w:rPr>
      <w:rFonts w:ascii="Symbol" w:hAnsi="Symbol" w:cs="Symbol" w:hint="default"/>
    </w:rPr>
  </w:style>
  <w:style w:type="character" w:customStyle="1" w:styleId="WW8Num7z0">
    <w:name w:val="WW8Num7z0"/>
    <w:rsid w:val="003E143E"/>
    <w:rPr>
      <w:rFonts w:ascii="Symbol" w:hAnsi="Symbol" w:cs="Symbol" w:hint="default"/>
    </w:rPr>
  </w:style>
  <w:style w:type="character" w:customStyle="1" w:styleId="WW8Num8z0">
    <w:name w:val="WW8Num8z0"/>
    <w:rsid w:val="003E143E"/>
    <w:rPr>
      <w:rFonts w:ascii="Symbol" w:hAnsi="Symbol" w:cs="Symbol" w:hint="default"/>
    </w:rPr>
  </w:style>
  <w:style w:type="character" w:customStyle="1" w:styleId="WW8Num9z0">
    <w:name w:val="WW8Num9z0"/>
    <w:rsid w:val="003E143E"/>
  </w:style>
  <w:style w:type="character" w:customStyle="1" w:styleId="WW8Num10z0">
    <w:name w:val="WW8Num10z0"/>
    <w:rsid w:val="003E143E"/>
    <w:rPr>
      <w:rFonts w:ascii="Symbol" w:hAnsi="Symbol" w:cs="Symbol" w:hint="default"/>
    </w:rPr>
  </w:style>
  <w:style w:type="character" w:customStyle="1" w:styleId="WW8Num11z0">
    <w:name w:val="WW8Num11z0"/>
    <w:rsid w:val="003E143E"/>
    <w:rPr>
      <w:rFonts w:cs="Times New Roman"/>
    </w:rPr>
  </w:style>
  <w:style w:type="character" w:customStyle="1" w:styleId="WW8Num12z0">
    <w:name w:val="WW8Num12z0"/>
    <w:rsid w:val="003E143E"/>
    <w:rPr>
      <w:rFonts w:ascii="Wingdings" w:hAnsi="Wingdings" w:cs="Wingdings"/>
      <w:color w:val="000000"/>
    </w:rPr>
  </w:style>
  <w:style w:type="character" w:customStyle="1" w:styleId="WW8Num12z1">
    <w:name w:val="WW8Num12z1"/>
    <w:rsid w:val="003E143E"/>
    <w:rPr>
      <w:rFonts w:ascii="Wingdings 2" w:hAnsi="Wingdings 2" w:cs="Wingdings 2"/>
    </w:rPr>
  </w:style>
  <w:style w:type="character" w:customStyle="1" w:styleId="WW8Num12z2">
    <w:name w:val="WW8Num12z2"/>
    <w:rsid w:val="003E143E"/>
    <w:rPr>
      <w:rFonts w:ascii="StarSymbol" w:hAnsi="StarSymbol" w:cs="StarSymbol"/>
      <w:color w:val="C41C16"/>
      <w:sz w:val="24"/>
    </w:rPr>
  </w:style>
  <w:style w:type="character" w:customStyle="1" w:styleId="WW8Num13z0">
    <w:name w:val="WW8Num13z0"/>
    <w:rsid w:val="003E143E"/>
    <w:rPr>
      <w:rFonts w:ascii="Wingdings" w:hAnsi="Wingdings" w:cs="Wingdings"/>
      <w:sz w:val="18"/>
    </w:rPr>
  </w:style>
  <w:style w:type="character" w:customStyle="1" w:styleId="WW8Num13z1">
    <w:name w:val="WW8Num13z1"/>
    <w:rsid w:val="003E143E"/>
    <w:rPr>
      <w:rFonts w:ascii="Wingdings 2" w:hAnsi="Wingdings 2" w:cs="Wingdings 2"/>
      <w:sz w:val="18"/>
    </w:rPr>
  </w:style>
  <w:style w:type="character" w:customStyle="1" w:styleId="WW8Num13z2">
    <w:name w:val="WW8Num13z2"/>
    <w:rsid w:val="003E143E"/>
    <w:rPr>
      <w:rFonts w:ascii="StarSymbol" w:hAnsi="StarSymbol" w:cs="StarSymbol"/>
      <w:sz w:val="18"/>
    </w:rPr>
  </w:style>
  <w:style w:type="character" w:customStyle="1" w:styleId="WW8Num14z0">
    <w:name w:val="WW8Num14z0"/>
    <w:rsid w:val="003E143E"/>
    <w:rPr>
      <w:rFonts w:cs="Times New Roman"/>
    </w:rPr>
  </w:style>
  <w:style w:type="character" w:customStyle="1" w:styleId="WW8Num15z0">
    <w:name w:val="WW8Num15z0"/>
    <w:rsid w:val="003E143E"/>
    <w:rPr>
      <w:rFonts w:cs="Times New Roman"/>
    </w:rPr>
  </w:style>
  <w:style w:type="character" w:customStyle="1" w:styleId="WW8Num16z0">
    <w:name w:val="WW8Num16z0"/>
    <w:rsid w:val="003E143E"/>
    <w:rPr>
      <w:rFonts w:cs="Times New Roman"/>
    </w:rPr>
  </w:style>
  <w:style w:type="character" w:customStyle="1" w:styleId="WW8Num17z0">
    <w:name w:val="WW8Num17z0"/>
    <w:rsid w:val="003E143E"/>
    <w:rPr>
      <w:rFonts w:hint="default"/>
    </w:rPr>
  </w:style>
  <w:style w:type="character" w:customStyle="1" w:styleId="WW8Num17z1">
    <w:name w:val="WW8Num17z1"/>
    <w:rsid w:val="003E143E"/>
  </w:style>
  <w:style w:type="character" w:customStyle="1" w:styleId="WW8Num17z2">
    <w:name w:val="WW8Num17z2"/>
    <w:rsid w:val="003E143E"/>
  </w:style>
  <w:style w:type="character" w:customStyle="1" w:styleId="WW8Num17z3">
    <w:name w:val="WW8Num17z3"/>
    <w:rsid w:val="003E143E"/>
  </w:style>
  <w:style w:type="character" w:customStyle="1" w:styleId="WW8Num17z4">
    <w:name w:val="WW8Num17z4"/>
    <w:rsid w:val="003E143E"/>
  </w:style>
  <w:style w:type="character" w:customStyle="1" w:styleId="WW8Num17z5">
    <w:name w:val="WW8Num17z5"/>
    <w:rsid w:val="003E143E"/>
  </w:style>
  <w:style w:type="character" w:customStyle="1" w:styleId="WW8Num17z6">
    <w:name w:val="WW8Num17z6"/>
    <w:rsid w:val="003E143E"/>
  </w:style>
  <w:style w:type="character" w:customStyle="1" w:styleId="WW8Num17z7">
    <w:name w:val="WW8Num17z7"/>
    <w:rsid w:val="003E143E"/>
  </w:style>
  <w:style w:type="character" w:customStyle="1" w:styleId="WW8Num17z8">
    <w:name w:val="WW8Num17z8"/>
    <w:rsid w:val="003E143E"/>
  </w:style>
  <w:style w:type="character" w:customStyle="1" w:styleId="WW8Num18z0">
    <w:name w:val="WW8Num18z0"/>
    <w:rsid w:val="003E143E"/>
    <w:rPr>
      <w:rFonts w:cs="Times New Roman" w:hint="default"/>
    </w:rPr>
  </w:style>
  <w:style w:type="character" w:customStyle="1" w:styleId="WW8Num18z1">
    <w:name w:val="WW8Num18z1"/>
    <w:rsid w:val="003E143E"/>
    <w:rPr>
      <w:rFonts w:cs="Times New Roman"/>
    </w:rPr>
  </w:style>
  <w:style w:type="character" w:customStyle="1" w:styleId="WW8Num19z0">
    <w:name w:val="WW8Num19z0"/>
    <w:rsid w:val="003E143E"/>
    <w:rPr>
      <w:rFonts w:hint="default"/>
    </w:rPr>
  </w:style>
  <w:style w:type="character" w:customStyle="1" w:styleId="WW8Num19z1">
    <w:name w:val="WW8Num19z1"/>
    <w:rsid w:val="003E143E"/>
  </w:style>
  <w:style w:type="character" w:customStyle="1" w:styleId="WW8Num19z2">
    <w:name w:val="WW8Num19z2"/>
    <w:rsid w:val="003E143E"/>
  </w:style>
  <w:style w:type="character" w:customStyle="1" w:styleId="WW8Num19z3">
    <w:name w:val="WW8Num19z3"/>
    <w:rsid w:val="003E143E"/>
  </w:style>
  <w:style w:type="character" w:customStyle="1" w:styleId="WW8Num19z4">
    <w:name w:val="WW8Num19z4"/>
    <w:rsid w:val="003E143E"/>
  </w:style>
  <w:style w:type="character" w:customStyle="1" w:styleId="WW8Num19z5">
    <w:name w:val="WW8Num19z5"/>
    <w:rsid w:val="003E143E"/>
  </w:style>
  <w:style w:type="character" w:customStyle="1" w:styleId="WW8Num19z6">
    <w:name w:val="WW8Num19z6"/>
    <w:rsid w:val="003E143E"/>
  </w:style>
  <w:style w:type="character" w:customStyle="1" w:styleId="WW8Num19z7">
    <w:name w:val="WW8Num19z7"/>
    <w:rsid w:val="003E143E"/>
  </w:style>
  <w:style w:type="character" w:customStyle="1" w:styleId="WW8Num19z8">
    <w:name w:val="WW8Num19z8"/>
    <w:rsid w:val="003E143E"/>
  </w:style>
  <w:style w:type="character" w:customStyle="1" w:styleId="WW8Num20z0">
    <w:name w:val="WW8Num20z0"/>
    <w:rsid w:val="003E143E"/>
    <w:rPr>
      <w:rFonts w:cs="Times New Roman" w:hint="default"/>
    </w:rPr>
  </w:style>
  <w:style w:type="character" w:customStyle="1" w:styleId="WW8Num20z1">
    <w:name w:val="WW8Num20z1"/>
    <w:rsid w:val="003E143E"/>
    <w:rPr>
      <w:rFonts w:cs="Times New Roman"/>
    </w:rPr>
  </w:style>
  <w:style w:type="character" w:customStyle="1" w:styleId="WW8Num21z0">
    <w:name w:val="WW8Num21z0"/>
    <w:rsid w:val="003E143E"/>
    <w:rPr>
      <w:rFonts w:hint="default"/>
    </w:rPr>
  </w:style>
  <w:style w:type="character" w:customStyle="1" w:styleId="WW8Num21z1">
    <w:name w:val="WW8Num21z1"/>
    <w:rsid w:val="003E143E"/>
  </w:style>
  <w:style w:type="character" w:customStyle="1" w:styleId="WW8Num21z2">
    <w:name w:val="WW8Num21z2"/>
    <w:rsid w:val="003E143E"/>
  </w:style>
  <w:style w:type="character" w:customStyle="1" w:styleId="WW8Num21z3">
    <w:name w:val="WW8Num21z3"/>
    <w:rsid w:val="003E143E"/>
  </w:style>
  <w:style w:type="character" w:customStyle="1" w:styleId="WW8Num21z4">
    <w:name w:val="WW8Num21z4"/>
    <w:rsid w:val="003E143E"/>
  </w:style>
  <w:style w:type="character" w:customStyle="1" w:styleId="WW8Num21z5">
    <w:name w:val="WW8Num21z5"/>
    <w:rsid w:val="003E143E"/>
  </w:style>
  <w:style w:type="character" w:customStyle="1" w:styleId="WW8Num21z6">
    <w:name w:val="WW8Num21z6"/>
    <w:rsid w:val="003E143E"/>
  </w:style>
  <w:style w:type="character" w:customStyle="1" w:styleId="WW8Num21z7">
    <w:name w:val="WW8Num21z7"/>
    <w:rsid w:val="003E143E"/>
  </w:style>
  <w:style w:type="character" w:customStyle="1" w:styleId="WW8Num21z8">
    <w:name w:val="WW8Num21z8"/>
    <w:rsid w:val="003E143E"/>
  </w:style>
  <w:style w:type="character" w:customStyle="1" w:styleId="WW8Num22z0">
    <w:name w:val="WW8Num22z0"/>
    <w:rsid w:val="003E143E"/>
    <w:rPr>
      <w:rFonts w:hint="default"/>
    </w:rPr>
  </w:style>
  <w:style w:type="character" w:customStyle="1" w:styleId="WW8Num22z1">
    <w:name w:val="WW8Num22z1"/>
    <w:rsid w:val="003E143E"/>
  </w:style>
  <w:style w:type="character" w:customStyle="1" w:styleId="WW8Num22z2">
    <w:name w:val="WW8Num22z2"/>
    <w:rsid w:val="003E143E"/>
  </w:style>
  <w:style w:type="character" w:customStyle="1" w:styleId="WW8Num22z3">
    <w:name w:val="WW8Num22z3"/>
    <w:rsid w:val="003E143E"/>
  </w:style>
  <w:style w:type="character" w:customStyle="1" w:styleId="WW8Num22z4">
    <w:name w:val="WW8Num22z4"/>
    <w:rsid w:val="003E143E"/>
  </w:style>
  <w:style w:type="character" w:customStyle="1" w:styleId="WW8Num22z5">
    <w:name w:val="WW8Num22z5"/>
    <w:rsid w:val="003E143E"/>
  </w:style>
  <w:style w:type="character" w:customStyle="1" w:styleId="WW8Num22z6">
    <w:name w:val="WW8Num22z6"/>
    <w:rsid w:val="003E143E"/>
  </w:style>
  <w:style w:type="character" w:customStyle="1" w:styleId="WW8Num22z7">
    <w:name w:val="WW8Num22z7"/>
    <w:rsid w:val="003E143E"/>
  </w:style>
  <w:style w:type="character" w:customStyle="1" w:styleId="WW8Num22z8">
    <w:name w:val="WW8Num22z8"/>
    <w:rsid w:val="003E143E"/>
  </w:style>
  <w:style w:type="character" w:customStyle="1" w:styleId="WW8Num23z0">
    <w:name w:val="WW8Num23z0"/>
    <w:rsid w:val="003E143E"/>
    <w:rPr>
      <w:rFonts w:hint="default"/>
    </w:rPr>
  </w:style>
  <w:style w:type="character" w:customStyle="1" w:styleId="WW8Num23z1">
    <w:name w:val="WW8Num23z1"/>
    <w:rsid w:val="003E143E"/>
  </w:style>
  <w:style w:type="character" w:customStyle="1" w:styleId="WW8Num23z2">
    <w:name w:val="WW8Num23z2"/>
    <w:rsid w:val="003E143E"/>
  </w:style>
  <w:style w:type="character" w:customStyle="1" w:styleId="WW8Num23z3">
    <w:name w:val="WW8Num23z3"/>
    <w:rsid w:val="003E143E"/>
  </w:style>
  <w:style w:type="character" w:customStyle="1" w:styleId="WW8Num23z4">
    <w:name w:val="WW8Num23z4"/>
    <w:rsid w:val="003E143E"/>
  </w:style>
  <w:style w:type="character" w:customStyle="1" w:styleId="WW8Num23z5">
    <w:name w:val="WW8Num23z5"/>
    <w:rsid w:val="003E143E"/>
  </w:style>
  <w:style w:type="character" w:customStyle="1" w:styleId="WW8Num23z6">
    <w:name w:val="WW8Num23z6"/>
    <w:rsid w:val="003E143E"/>
  </w:style>
  <w:style w:type="character" w:customStyle="1" w:styleId="WW8Num23z7">
    <w:name w:val="WW8Num23z7"/>
    <w:rsid w:val="003E143E"/>
  </w:style>
  <w:style w:type="character" w:customStyle="1" w:styleId="WW8Num23z8">
    <w:name w:val="WW8Num23z8"/>
    <w:rsid w:val="003E143E"/>
  </w:style>
  <w:style w:type="character" w:customStyle="1" w:styleId="WW8Num24z0">
    <w:name w:val="WW8Num24z0"/>
    <w:rsid w:val="003E143E"/>
    <w:rPr>
      <w:rFonts w:cs="Times New Roman"/>
    </w:rPr>
  </w:style>
  <w:style w:type="character" w:customStyle="1" w:styleId="WW8Num25z0">
    <w:name w:val="WW8Num25z0"/>
    <w:rsid w:val="003E143E"/>
    <w:rPr>
      <w:rFonts w:cs="Times New Roman" w:hint="default"/>
    </w:rPr>
  </w:style>
  <w:style w:type="character" w:customStyle="1" w:styleId="WW8Num25z1">
    <w:name w:val="WW8Num25z1"/>
    <w:rsid w:val="003E143E"/>
    <w:rPr>
      <w:rFonts w:cs="Times New Roman"/>
    </w:rPr>
  </w:style>
  <w:style w:type="character" w:customStyle="1" w:styleId="WW8Num26z0">
    <w:name w:val="WW8Num26z0"/>
    <w:rsid w:val="003E143E"/>
    <w:rPr>
      <w:rFonts w:hint="default"/>
    </w:rPr>
  </w:style>
  <w:style w:type="character" w:customStyle="1" w:styleId="WW8Num26z1">
    <w:name w:val="WW8Num26z1"/>
    <w:rsid w:val="003E143E"/>
  </w:style>
  <w:style w:type="character" w:customStyle="1" w:styleId="WW8Num26z2">
    <w:name w:val="WW8Num26z2"/>
    <w:rsid w:val="003E143E"/>
  </w:style>
  <w:style w:type="character" w:customStyle="1" w:styleId="WW8Num26z3">
    <w:name w:val="WW8Num26z3"/>
    <w:rsid w:val="003E143E"/>
  </w:style>
  <w:style w:type="character" w:customStyle="1" w:styleId="WW8Num26z4">
    <w:name w:val="WW8Num26z4"/>
    <w:rsid w:val="003E143E"/>
  </w:style>
  <w:style w:type="character" w:customStyle="1" w:styleId="WW8Num26z5">
    <w:name w:val="WW8Num26z5"/>
    <w:rsid w:val="003E143E"/>
  </w:style>
  <w:style w:type="character" w:customStyle="1" w:styleId="WW8Num26z6">
    <w:name w:val="WW8Num26z6"/>
    <w:rsid w:val="003E143E"/>
  </w:style>
  <w:style w:type="character" w:customStyle="1" w:styleId="WW8Num26z7">
    <w:name w:val="WW8Num26z7"/>
    <w:rsid w:val="003E143E"/>
  </w:style>
  <w:style w:type="character" w:customStyle="1" w:styleId="WW8Num26z8">
    <w:name w:val="WW8Num26z8"/>
    <w:rsid w:val="003E143E"/>
  </w:style>
  <w:style w:type="character" w:customStyle="1" w:styleId="WW8Num27z0">
    <w:name w:val="WW8Num27z0"/>
    <w:rsid w:val="003E143E"/>
    <w:rPr>
      <w:rFonts w:hint="default"/>
    </w:rPr>
  </w:style>
  <w:style w:type="character" w:customStyle="1" w:styleId="WW8Num27z1">
    <w:name w:val="WW8Num27z1"/>
    <w:rsid w:val="003E143E"/>
  </w:style>
  <w:style w:type="character" w:customStyle="1" w:styleId="WW8Num27z2">
    <w:name w:val="WW8Num27z2"/>
    <w:rsid w:val="003E143E"/>
  </w:style>
  <w:style w:type="character" w:customStyle="1" w:styleId="WW8Num27z3">
    <w:name w:val="WW8Num27z3"/>
    <w:rsid w:val="003E143E"/>
  </w:style>
  <w:style w:type="character" w:customStyle="1" w:styleId="WW8Num27z4">
    <w:name w:val="WW8Num27z4"/>
    <w:rsid w:val="003E143E"/>
  </w:style>
  <w:style w:type="character" w:customStyle="1" w:styleId="WW8Num27z5">
    <w:name w:val="WW8Num27z5"/>
    <w:rsid w:val="003E143E"/>
  </w:style>
  <w:style w:type="character" w:customStyle="1" w:styleId="WW8Num27z6">
    <w:name w:val="WW8Num27z6"/>
    <w:rsid w:val="003E143E"/>
  </w:style>
  <w:style w:type="character" w:customStyle="1" w:styleId="WW8Num27z7">
    <w:name w:val="WW8Num27z7"/>
    <w:rsid w:val="003E143E"/>
  </w:style>
  <w:style w:type="character" w:customStyle="1" w:styleId="WW8Num27z8">
    <w:name w:val="WW8Num27z8"/>
    <w:rsid w:val="003E143E"/>
  </w:style>
  <w:style w:type="character" w:customStyle="1" w:styleId="WW8Num28z0">
    <w:name w:val="WW8Num28z0"/>
    <w:rsid w:val="003E143E"/>
    <w:rPr>
      <w:rFonts w:hint="default"/>
    </w:rPr>
  </w:style>
  <w:style w:type="character" w:customStyle="1" w:styleId="WW8Num28z1">
    <w:name w:val="WW8Num28z1"/>
    <w:rsid w:val="003E143E"/>
  </w:style>
  <w:style w:type="character" w:customStyle="1" w:styleId="WW8Num28z2">
    <w:name w:val="WW8Num28z2"/>
    <w:rsid w:val="003E143E"/>
  </w:style>
  <w:style w:type="character" w:customStyle="1" w:styleId="WW8Num28z3">
    <w:name w:val="WW8Num28z3"/>
    <w:rsid w:val="003E143E"/>
  </w:style>
  <w:style w:type="character" w:customStyle="1" w:styleId="WW8Num28z4">
    <w:name w:val="WW8Num28z4"/>
    <w:rsid w:val="003E143E"/>
  </w:style>
  <w:style w:type="character" w:customStyle="1" w:styleId="WW8Num28z5">
    <w:name w:val="WW8Num28z5"/>
    <w:rsid w:val="003E143E"/>
  </w:style>
  <w:style w:type="character" w:customStyle="1" w:styleId="WW8Num28z6">
    <w:name w:val="WW8Num28z6"/>
    <w:rsid w:val="003E143E"/>
  </w:style>
  <w:style w:type="character" w:customStyle="1" w:styleId="WW8Num28z7">
    <w:name w:val="WW8Num28z7"/>
    <w:rsid w:val="003E143E"/>
  </w:style>
  <w:style w:type="character" w:customStyle="1" w:styleId="WW8Num28z8">
    <w:name w:val="WW8Num28z8"/>
    <w:rsid w:val="003E143E"/>
  </w:style>
  <w:style w:type="character" w:customStyle="1" w:styleId="WW8Num29z0">
    <w:name w:val="WW8Num29z0"/>
    <w:rsid w:val="003E143E"/>
    <w:rPr>
      <w:rFonts w:ascii="Times New Roman" w:hAnsi="Times New Roman" w:cs="Times New Roman" w:hint="default"/>
      <w:sz w:val="28"/>
    </w:rPr>
  </w:style>
  <w:style w:type="character" w:customStyle="1" w:styleId="WW8Num29z1">
    <w:name w:val="WW8Num29z1"/>
    <w:rsid w:val="003E143E"/>
  </w:style>
  <w:style w:type="character" w:customStyle="1" w:styleId="WW8Num29z2">
    <w:name w:val="WW8Num29z2"/>
    <w:rsid w:val="003E143E"/>
  </w:style>
  <w:style w:type="character" w:customStyle="1" w:styleId="WW8Num29z3">
    <w:name w:val="WW8Num29z3"/>
    <w:rsid w:val="003E143E"/>
  </w:style>
  <w:style w:type="character" w:customStyle="1" w:styleId="WW8Num29z4">
    <w:name w:val="WW8Num29z4"/>
    <w:rsid w:val="003E143E"/>
  </w:style>
  <w:style w:type="character" w:customStyle="1" w:styleId="WW8Num29z5">
    <w:name w:val="WW8Num29z5"/>
    <w:rsid w:val="003E143E"/>
  </w:style>
  <w:style w:type="character" w:customStyle="1" w:styleId="WW8Num29z6">
    <w:name w:val="WW8Num29z6"/>
    <w:rsid w:val="003E143E"/>
  </w:style>
  <w:style w:type="character" w:customStyle="1" w:styleId="WW8Num29z7">
    <w:name w:val="WW8Num29z7"/>
    <w:rsid w:val="003E143E"/>
  </w:style>
  <w:style w:type="character" w:customStyle="1" w:styleId="WW8Num29z8">
    <w:name w:val="WW8Num29z8"/>
    <w:rsid w:val="003E143E"/>
  </w:style>
  <w:style w:type="character" w:customStyle="1" w:styleId="WW8Num30z0">
    <w:name w:val="WW8Num30z0"/>
    <w:rsid w:val="003E143E"/>
    <w:rPr>
      <w:rFonts w:hint="default"/>
    </w:rPr>
  </w:style>
  <w:style w:type="character" w:customStyle="1" w:styleId="WW8Num30z1">
    <w:name w:val="WW8Num30z1"/>
    <w:rsid w:val="003E143E"/>
  </w:style>
  <w:style w:type="character" w:customStyle="1" w:styleId="WW8Num30z2">
    <w:name w:val="WW8Num30z2"/>
    <w:rsid w:val="003E143E"/>
  </w:style>
  <w:style w:type="character" w:customStyle="1" w:styleId="WW8Num30z3">
    <w:name w:val="WW8Num30z3"/>
    <w:rsid w:val="003E143E"/>
  </w:style>
  <w:style w:type="character" w:customStyle="1" w:styleId="WW8Num30z4">
    <w:name w:val="WW8Num30z4"/>
    <w:rsid w:val="003E143E"/>
  </w:style>
  <w:style w:type="character" w:customStyle="1" w:styleId="WW8Num30z5">
    <w:name w:val="WW8Num30z5"/>
    <w:rsid w:val="003E143E"/>
  </w:style>
  <w:style w:type="character" w:customStyle="1" w:styleId="WW8Num30z6">
    <w:name w:val="WW8Num30z6"/>
    <w:rsid w:val="003E143E"/>
  </w:style>
  <w:style w:type="character" w:customStyle="1" w:styleId="WW8Num30z7">
    <w:name w:val="WW8Num30z7"/>
    <w:rsid w:val="003E143E"/>
  </w:style>
  <w:style w:type="character" w:customStyle="1" w:styleId="WW8Num30z8">
    <w:name w:val="WW8Num30z8"/>
    <w:rsid w:val="003E143E"/>
  </w:style>
  <w:style w:type="character" w:customStyle="1" w:styleId="WW8Num31z0">
    <w:name w:val="WW8Num31z0"/>
    <w:rsid w:val="003E143E"/>
  </w:style>
  <w:style w:type="character" w:customStyle="1" w:styleId="WW8Num31z1">
    <w:name w:val="WW8Num31z1"/>
    <w:rsid w:val="003E143E"/>
  </w:style>
  <w:style w:type="character" w:customStyle="1" w:styleId="WW8Num31z2">
    <w:name w:val="WW8Num31z2"/>
    <w:rsid w:val="003E143E"/>
  </w:style>
  <w:style w:type="character" w:customStyle="1" w:styleId="WW8Num31z3">
    <w:name w:val="WW8Num31z3"/>
    <w:rsid w:val="003E143E"/>
  </w:style>
  <w:style w:type="character" w:customStyle="1" w:styleId="WW8Num31z4">
    <w:name w:val="WW8Num31z4"/>
    <w:rsid w:val="003E143E"/>
  </w:style>
  <w:style w:type="character" w:customStyle="1" w:styleId="WW8Num31z5">
    <w:name w:val="WW8Num31z5"/>
    <w:rsid w:val="003E143E"/>
  </w:style>
  <w:style w:type="character" w:customStyle="1" w:styleId="WW8Num31z6">
    <w:name w:val="WW8Num31z6"/>
    <w:rsid w:val="003E143E"/>
  </w:style>
  <w:style w:type="character" w:customStyle="1" w:styleId="WW8Num31z7">
    <w:name w:val="WW8Num31z7"/>
    <w:rsid w:val="003E143E"/>
  </w:style>
  <w:style w:type="character" w:customStyle="1" w:styleId="WW8Num31z8">
    <w:name w:val="WW8Num31z8"/>
    <w:rsid w:val="003E143E"/>
  </w:style>
  <w:style w:type="character" w:customStyle="1" w:styleId="5">
    <w:name w:val="Основной шрифт абзаца5"/>
    <w:rsid w:val="003E143E"/>
  </w:style>
  <w:style w:type="character" w:customStyle="1" w:styleId="Pro-Gramma0">
    <w:name w:val="Pro-Gramma Знак"/>
    <w:rsid w:val="003E143E"/>
    <w:rPr>
      <w:rFonts w:ascii="Georgia" w:eastAsia="Times New Roman" w:hAnsi="Georgia" w:cs="Georgia"/>
      <w:sz w:val="22"/>
      <w:szCs w:val="22"/>
      <w:lang w:bidi="ar-SA"/>
    </w:rPr>
  </w:style>
  <w:style w:type="character" w:customStyle="1" w:styleId="11">
    <w:name w:val="Текст концевой сноски1"/>
    <w:rsid w:val="003E143E"/>
    <w:rPr>
      <w:rFonts w:cs="Times New Roman"/>
    </w:rPr>
  </w:style>
  <w:style w:type="character" w:customStyle="1" w:styleId="ab">
    <w:name w:val="Текст сноски Знак"/>
    <w:rsid w:val="003E143E"/>
    <w:rPr>
      <w:rFonts w:ascii="Calibri" w:eastAsia="Times New Roman" w:hAnsi="Calibri" w:cs="Calibri"/>
      <w:sz w:val="20"/>
      <w:szCs w:val="20"/>
    </w:rPr>
  </w:style>
  <w:style w:type="character" w:customStyle="1" w:styleId="12">
    <w:name w:val="Текст сноски1"/>
    <w:rsid w:val="003E143E"/>
    <w:rPr>
      <w:rFonts w:cs="Times New Roman"/>
      <w:sz w:val="20"/>
      <w:szCs w:val="20"/>
    </w:rPr>
  </w:style>
  <w:style w:type="character" w:customStyle="1" w:styleId="2text">
    <w:name w:val="Заголовок 2 Знак_text"/>
    <w:rsid w:val="003E143E"/>
    <w:rPr>
      <w:rFonts w:ascii="Verdana" w:hAnsi="Verdana" w:cs="Verdana"/>
      <w:b/>
      <w:color w:val="C41C16"/>
      <w:sz w:val="28"/>
    </w:rPr>
  </w:style>
  <w:style w:type="character" w:customStyle="1" w:styleId="ac">
    <w:name w:val="Текст примечания Знак"/>
    <w:rsid w:val="003E143E"/>
    <w:rPr>
      <w:rFonts w:ascii="Calibri" w:eastAsia="Times New Roman" w:hAnsi="Calibri" w:cs="Calibri"/>
      <w:sz w:val="20"/>
      <w:szCs w:val="20"/>
    </w:rPr>
  </w:style>
  <w:style w:type="character" w:customStyle="1" w:styleId="text">
    <w:name w:val="Тема примечания Знак_text"/>
    <w:rsid w:val="003E143E"/>
    <w:rPr>
      <w:rFonts w:ascii="Times New Roman" w:hAnsi="Times New Roman" w:cs="Times New Roman"/>
      <w:b/>
    </w:rPr>
  </w:style>
  <w:style w:type="character" w:customStyle="1" w:styleId="text0">
    <w:name w:val="Подзаголовок Знак_text"/>
    <w:rsid w:val="003E143E"/>
    <w:rPr>
      <w:rFonts w:ascii="Cambria" w:hAnsi="Cambria" w:cs="Cambria"/>
    </w:rPr>
  </w:style>
  <w:style w:type="character" w:customStyle="1" w:styleId="4text">
    <w:name w:val="Заголовок 4 Знак_text"/>
    <w:rsid w:val="003E143E"/>
    <w:rPr>
      <w:rFonts w:ascii="Verdana" w:hAnsi="Verdana" w:cs="Verdana"/>
      <w:b/>
      <w:sz w:val="20"/>
    </w:rPr>
  </w:style>
  <w:style w:type="character" w:customStyle="1" w:styleId="text1">
    <w:name w:val="Текст сноски Знак_text"/>
    <w:rsid w:val="003E143E"/>
    <w:rPr>
      <w:rFonts w:ascii="Times New Roman" w:hAnsi="Times New Roman" w:cs="Times New Roman"/>
      <w:sz w:val="20"/>
    </w:rPr>
  </w:style>
  <w:style w:type="character" w:customStyle="1" w:styleId="pagenumbertext">
    <w:name w:val="page number_text"/>
    <w:rsid w:val="003E143E"/>
    <w:rPr>
      <w:rFonts w:ascii="Verdana" w:hAnsi="Verdana" w:cs="Verdana"/>
      <w:b/>
      <w:color w:val="C41C16"/>
      <w:sz w:val="16"/>
    </w:rPr>
  </w:style>
  <w:style w:type="character" w:customStyle="1" w:styleId="text2">
    <w:name w:val="Текст примечания Знак_text"/>
    <w:rsid w:val="003E143E"/>
    <w:rPr>
      <w:sz w:val="20"/>
    </w:rPr>
  </w:style>
  <w:style w:type="character" w:customStyle="1" w:styleId="Pro-text">
    <w:name w:val="Pro-Ссылка_text"/>
    <w:rsid w:val="003E143E"/>
    <w:rPr>
      <w:i/>
      <w:color w:val="808080"/>
    </w:rPr>
  </w:style>
  <w:style w:type="character" w:customStyle="1" w:styleId="3text">
    <w:name w:val="Заголовок 3 Знак_text"/>
    <w:rsid w:val="003E143E"/>
    <w:rPr>
      <w:rFonts w:ascii="Verdana" w:hAnsi="Verdana" w:cs="Verdana"/>
      <w:color w:val="C41C16"/>
    </w:rPr>
  </w:style>
  <w:style w:type="character" w:customStyle="1" w:styleId="Reference">
    <w:name w:val="Reference"/>
    <w:rsid w:val="003E143E"/>
    <w:rPr>
      <w:sz w:val="20"/>
    </w:rPr>
  </w:style>
  <w:style w:type="character" w:customStyle="1" w:styleId="ad">
    <w:name w:val="Подзаголовок Знак"/>
    <w:rsid w:val="003E143E"/>
    <w:rPr>
      <w:rFonts w:ascii="Cambria" w:eastAsia="Times New Roman" w:hAnsi="Cambria" w:cs="Cambria"/>
      <w:i/>
      <w:iCs/>
      <w:sz w:val="28"/>
      <w:szCs w:val="28"/>
    </w:rPr>
  </w:style>
  <w:style w:type="character" w:customStyle="1" w:styleId="ae">
    <w:name w:val="Название Знак"/>
    <w:rsid w:val="003E143E"/>
    <w:rPr>
      <w:rFonts w:ascii="Verdana" w:eastAsia="Times New Roman" w:hAnsi="Verdana" w:cs="Verdana"/>
      <w:b/>
      <w:bCs/>
      <w:sz w:val="40"/>
      <w:szCs w:val="40"/>
    </w:rPr>
  </w:style>
  <w:style w:type="character" w:customStyle="1" w:styleId="text3">
    <w:name w:val="Верхний колонтитул Знак_text"/>
    <w:rsid w:val="003E143E"/>
    <w:rPr>
      <w:rFonts w:ascii="Times New Roman" w:hAnsi="Times New Roman" w:cs="Times New Roman"/>
    </w:rPr>
  </w:style>
  <w:style w:type="character" w:customStyle="1" w:styleId="text4">
    <w:name w:val="Текст выноски Знак_text"/>
    <w:rsid w:val="003E143E"/>
    <w:rPr>
      <w:rFonts w:ascii="Tahoma" w:hAnsi="Tahoma" w:cs="Tahoma"/>
      <w:sz w:val="16"/>
    </w:rPr>
  </w:style>
  <w:style w:type="character" w:customStyle="1" w:styleId="text5">
    <w:name w:val="Основной текст Знак_text"/>
    <w:rsid w:val="003E143E"/>
    <w:rPr>
      <w:rFonts w:ascii="Arial" w:hAnsi="Arial" w:cs="Arial"/>
      <w:sz w:val="20"/>
    </w:rPr>
  </w:style>
  <w:style w:type="character" w:customStyle="1" w:styleId="af">
    <w:name w:val="Схема документа Знак"/>
    <w:rsid w:val="003E143E"/>
    <w:rPr>
      <w:rFonts w:ascii="Tahoma" w:eastAsia="Times New Roman" w:hAnsi="Tahoma" w:cs="Tahoma"/>
      <w:sz w:val="16"/>
      <w:szCs w:val="16"/>
    </w:rPr>
  </w:style>
  <w:style w:type="character" w:customStyle="1" w:styleId="Pro-Markatext">
    <w:name w:val="Pro-Marka_text"/>
    <w:rsid w:val="003E143E"/>
    <w:rPr>
      <w:b/>
      <w:color w:val="C41C16"/>
    </w:rPr>
  </w:style>
  <w:style w:type="character" w:customStyle="1" w:styleId="annotationreferencetext">
    <w:name w:val="annotation reference_text"/>
    <w:rsid w:val="003E143E"/>
    <w:rPr>
      <w:sz w:val="16"/>
    </w:rPr>
  </w:style>
  <w:style w:type="character" w:customStyle="1" w:styleId="footnotereferencetext">
    <w:name w:val="footnote reference_text"/>
    <w:rsid w:val="003E143E"/>
    <w:rPr>
      <w:vertAlign w:val="superscript"/>
    </w:rPr>
  </w:style>
  <w:style w:type="character" w:customStyle="1" w:styleId="text6">
    <w:name w:val="Название Знак_text"/>
    <w:rsid w:val="003E143E"/>
    <w:rPr>
      <w:rFonts w:ascii="Verdana" w:hAnsi="Verdana" w:cs="Verdana"/>
      <w:b/>
      <w:sz w:val="40"/>
    </w:rPr>
  </w:style>
  <w:style w:type="character" w:customStyle="1" w:styleId="Pro-Grammatext">
    <w:name w:val="Pro-Gramma Знак_text"/>
    <w:rsid w:val="003E143E"/>
    <w:rPr>
      <w:rFonts w:ascii="Georgia" w:hAnsi="Georgia" w:cs="Georgia"/>
      <w:sz w:val="20"/>
    </w:rPr>
  </w:style>
  <w:style w:type="character" w:customStyle="1" w:styleId="text7">
    <w:name w:val="Нижний колонтитул Знак_text"/>
    <w:rsid w:val="003E143E"/>
    <w:rPr>
      <w:rFonts w:ascii="Times New Roman" w:hAnsi="Times New Roman" w:cs="Times New Roman"/>
    </w:rPr>
  </w:style>
  <w:style w:type="character" w:customStyle="1" w:styleId="BulletSymbolstext">
    <w:name w:val="Bullet Symbols_text"/>
    <w:rsid w:val="003E143E"/>
    <w:rPr>
      <w:rFonts w:ascii="OpenSymbol" w:hAnsi="OpenSymbol" w:cs="OpenSymbol"/>
    </w:rPr>
  </w:style>
  <w:style w:type="character" w:customStyle="1" w:styleId="Reference1">
    <w:name w:val="Reference1"/>
    <w:rsid w:val="003E143E"/>
    <w:rPr>
      <w:sz w:val="20"/>
    </w:rPr>
  </w:style>
  <w:style w:type="character" w:customStyle="1" w:styleId="1text">
    <w:name w:val="Заголовок 1 Знак_text"/>
    <w:rsid w:val="003E143E"/>
    <w:rPr>
      <w:rFonts w:ascii="Verdana" w:hAnsi="Verdana" w:cs="Verdana"/>
      <w:b/>
      <w:color w:val="C41C16"/>
      <w:sz w:val="40"/>
    </w:rPr>
  </w:style>
  <w:style w:type="character" w:customStyle="1" w:styleId="af0">
    <w:name w:val="Текст Знак"/>
    <w:rsid w:val="003E143E"/>
    <w:rPr>
      <w:rFonts w:ascii="Courier New" w:eastAsia="Times New Roman" w:hAnsi="Courier New" w:cs="Courier New"/>
      <w:sz w:val="24"/>
      <w:szCs w:val="24"/>
    </w:rPr>
  </w:style>
  <w:style w:type="character" w:customStyle="1" w:styleId="Emphasistext">
    <w:name w:val="Emphasis_text"/>
    <w:rsid w:val="003E143E"/>
    <w:rPr>
      <w:i/>
    </w:rPr>
  </w:style>
  <w:style w:type="character" w:customStyle="1" w:styleId="Internetlinktext">
    <w:name w:val="Internet link_text"/>
    <w:rsid w:val="003E143E"/>
  </w:style>
  <w:style w:type="character" w:customStyle="1" w:styleId="TextNPAtext">
    <w:name w:val="Text NPA_text"/>
    <w:rsid w:val="003E143E"/>
    <w:rPr>
      <w:rFonts w:ascii="Courier New" w:hAnsi="Courier New" w:cs="Courier New"/>
    </w:rPr>
  </w:style>
  <w:style w:type="character" w:customStyle="1" w:styleId="af1">
    <w:name w:val="Тема примечания Знак"/>
    <w:rsid w:val="003E143E"/>
    <w:rPr>
      <w:rFonts w:ascii="Times New Roman" w:eastAsia="Times New Roman" w:hAnsi="Times New Roman" w:cs="Times New Roman"/>
      <w:b/>
      <w:bCs/>
      <w:sz w:val="24"/>
      <w:szCs w:val="24"/>
    </w:rPr>
  </w:style>
  <w:style w:type="character" w:customStyle="1" w:styleId="text8">
    <w:name w:val="Схема документа Знак_text"/>
    <w:rsid w:val="003E143E"/>
    <w:rPr>
      <w:rFonts w:ascii="Tahoma" w:hAnsi="Tahoma" w:cs="Tahoma"/>
      <w:sz w:val="16"/>
    </w:rPr>
  </w:style>
  <w:style w:type="character" w:customStyle="1" w:styleId="5text">
    <w:name w:val="Заголовок 5 Знак_text"/>
    <w:rsid w:val="003E143E"/>
  </w:style>
  <w:style w:type="character" w:styleId="af2">
    <w:name w:val="Strong"/>
    <w:qFormat/>
    <w:rsid w:val="003E143E"/>
    <w:rPr>
      <w:rFonts w:cs="Times New Roman"/>
      <w:b/>
      <w:bCs/>
    </w:rPr>
  </w:style>
  <w:style w:type="character" w:customStyle="1" w:styleId="TextNPA">
    <w:name w:val="Text NPA"/>
    <w:rsid w:val="003E143E"/>
    <w:rPr>
      <w:rFonts w:ascii="Courier New" w:hAnsi="Courier New" w:cs="Courier New"/>
    </w:rPr>
  </w:style>
  <w:style w:type="character" w:customStyle="1" w:styleId="WW8Num2z1">
    <w:name w:val="WW8Num2z1"/>
    <w:rsid w:val="003E143E"/>
    <w:rPr>
      <w:rFonts w:ascii="Courier New" w:hAnsi="Courier New" w:cs="Courier New"/>
    </w:rPr>
  </w:style>
  <w:style w:type="character" w:customStyle="1" w:styleId="WW8Num2z2">
    <w:name w:val="WW8Num2z2"/>
    <w:rsid w:val="003E143E"/>
    <w:rPr>
      <w:rFonts w:ascii="Wingdings" w:hAnsi="Wingdings" w:cs="Wingdings"/>
      <w:color w:val="C41C16"/>
      <w:sz w:val="24"/>
    </w:rPr>
  </w:style>
  <w:style w:type="character" w:customStyle="1" w:styleId="Absatz-Standardschriftart">
    <w:name w:val="Absatz-Standardschriftart"/>
    <w:rsid w:val="003E143E"/>
  </w:style>
  <w:style w:type="character" w:customStyle="1" w:styleId="WW-Absatz-Standardschriftart">
    <w:name w:val="WW-Absatz-Standardschriftart"/>
    <w:rsid w:val="003E143E"/>
  </w:style>
  <w:style w:type="character" w:customStyle="1" w:styleId="WW-Absatz-Standardschriftart1">
    <w:name w:val="WW-Absatz-Standardschriftart1"/>
    <w:rsid w:val="003E143E"/>
  </w:style>
  <w:style w:type="character" w:customStyle="1" w:styleId="WW-Absatz-Standardschriftart11">
    <w:name w:val="WW-Absatz-Standardschriftart11"/>
    <w:rsid w:val="003E143E"/>
  </w:style>
  <w:style w:type="character" w:customStyle="1" w:styleId="WW-Absatz-Standardschriftart111">
    <w:name w:val="WW-Absatz-Standardschriftart111"/>
    <w:rsid w:val="003E143E"/>
  </w:style>
  <w:style w:type="character" w:customStyle="1" w:styleId="WW-Absatz-Standardschriftart1111">
    <w:name w:val="WW-Absatz-Standardschriftart1111"/>
    <w:rsid w:val="003E143E"/>
  </w:style>
  <w:style w:type="character" w:customStyle="1" w:styleId="WW-Absatz-Standardschriftart11111">
    <w:name w:val="WW-Absatz-Standardschriftart11111"/>
    <w:rsid w:val="003E143E"/>
  </w:style>
  <w:style w:type="character" w:customStyle="1" w:styleId="WW-Absatz-Standardschriftart111111">
    <w:name w:val="WW-Absatz-Standardschriftart111111"/>
    <w:rsid w:val="003E143E"/>
  </w:style>
  <w:style w:type="character" w:customStyle="1" w:styleId="WW-Absatz-Standardschriftart1111111">
    <w:name w:val="WW-Absatz-Standardschriftart1111111"/>
    <w:rsid w:val="003E143E"/>
  </w:style>
  <w:style w:type="character" w:customStyle="1" w:styleId="WW-Absatz-Standardschriftart11111111">
    <w:name w:val="WW-Absatz-Standardschriftart11111111"/>
    <w:rsid w:val="003E143E"/>
  </w:style>
  <w:style w:type="character" w:customStyle="1" w:styleId="WW-Absatz-Standardschriftart111111111">
    <w:name w:val="WW-Absatz-Standardschriftart111111111"/>
    <w:rsid w:val="003E143E"/>
  </w:style>
  <w:style w:type="character" w:customStyle="1" w:styleId="WW-Absatz-Standardschriftart1111111111">
    <w:name w:val="WW-Absatz-Standardschriftart1111111111"/>
    <w:rsid w:val="003E143E"/>
  </w:style>
  <w:style w:type="character" w:customStyle="1" w:styleId="WW-Absatz-Standardschriftart11111111111">
    <w:name w:val="WW-Absatz-Standardschriftart11111111111"/>
    <w:rsid w:val="003E143E"/>
  </w:style>
  <w:style w:type="character" w:customStyle="1" w:styleId="WW-Absatz-Standardschriftart111111111111">
    <w:name w:val="WW-Absatz-Standardschriftart111111111111"/>
    <w:rsid w:val="003E143E"/>
  </w:style>
  <w:style w:type="character" w:customStyle="1" w:styleId="WW-Absatz-Standardschriftart1111111111111">
    <w:name w:val="WW-Absatz-Standardschriftart1111111111111"/>
    <w:rsid w:val="003E143E"/>
  </w:style>
  <w:style w:type="character" w:customStyle="1" w:styleId="WW-Absatz-Standardschriftart11111111111111">
    <w:name w:val="WW-Absatz-Standardschriftart11111111111111"/>
    <w:rsid w:val="003E143E"/>
  </w:style>
  <w:style w:type="character" w:customStyle="1" w:styleId="WW-Absatz-Standardschriftart111111111111111">
    <w:name w:val="WW-Absatz-Standardschriftart111111111111111"/>
    <w:rsid w:val="003E143E"/>
  </w:style>
  <w:style w:type="character" w:customStyle="1" w:styleId="WW-Absatz-Standardschriftart1111111111111111">
    <w:name w:val="WW-Absatz-Standardschriftart1111111111111111"/>
    <w:rsid w:val="003E143E"/>
  </w:style>
  <w:style w:type="character" w:customStyle="1" w:styleId="WW-Absatz-Standardschriftart11111111111111111">
    <w:name w:val="WW-Absatz-Standardschriftart11111111111111111"/>
    <w:rsid w:val="003E143E"/>
  </w:style>
  <w:style w:type="character" w:customStyle="1" w:styleId="WW-Absatz-Standardschriftart111111111111111111">
    <w:name w:val="WW-Absatz-Standardschriftart111111111111111111"/>
    <w:rsid w:val="003E143E"/>
  </w:style>
  <w:style w:type="character" w:customStyle="1" w:styleId="WW8Num8z1">
    <w:name w:val="WW8Num8z1"/>
    <w:rsid w:val="003E143E"/>
    <w:rPr>
      <w:rFonts w:ascii="Courier New" w:hAnsi="Courier New" w:cs="Courier New"/>
    </w:rPr>
  </w:style>
  <w:style w:type="character" w:customStyle="1" w:styleId="WW8Num8z2">
    <w:name w:val="WW8Num8z2"/>
    <w:rsid w:val="003E143E"/>
    <w:rPr>
      <w:rFonts w:ascii="Wingdings" w:hAnsi="Wingdings" w:cs="Wingdings"/>
    </w:rPr>
  </w:style>
  <w:style w:type="character" w:customStyle="1" w:styleId="41">
    <w:name w:val="Основной шрифт абзаца4"/>
    <w:rsid w:val="003E143E"/>
  </w:style>
  <w:style w:type="character" w:customStyle="1" w:styleId="WW-Absatz-Standardschriftart1111111111111111111">
    <w:name w:val="WW-Absatz-Standardschriftart1111111111111111111"/>
    <w:rsid w:val="003E143E"/>
  </w:style>
  <w:style w:type="character" w:customStyle="1" w:styleId="WW8Num4z1">
    <w:name w:val="WW8Num4z1"/>
    <w:rsid w:val="003E143E"/>
    <w:rPr>
      <w:rFonts w:ascii="Wingdings 2" w:hAnsi="Wingdings 2" w:cs="Wingdings 2"/>
      <w:sz w:val="18"/>
    </w:rPr>
  </w:style>
  <w:style w:type="character" w:customStyle="1" w:styleId="WW-Absatz-Standardschriftart11111111111111111111">
    <w:name w:val="WW-Absatz-Standardschriftart11111111111111111111"/>
    <w:rsid w:val="003E143E"/>
  </w:style>
  <w:style w:type="character" w:customStyle="1" w:styleId="WW-Absatz-Standardschriftart111111111111111111111">
    <w:name w:val="WW-Absatz-Standardschriftart111111111111111111111"/>
    <w:rsid w:val="003E143E"/>
  </w:style>
  <w:style w:type="character" w:customStyle="1" w:styleId="WW-Absatz-Standardschriftart1111111111111111111111">
    <w:name w:val="WW-Absatz-Standardschriftart1111111111111111111111"/>
    <w:rsid w:val="003E143E"/>
  </w:style>
  <w:style w:type="character" w:customStyle="1" w:styleId="32">
    <w:name w:val="Основной шрифт абзаца3"/>
    <w:rsid w:val="003E143E"/>
  </w:style>
  <w:style w:type="character" w:customStyle="1" w:styleId="WW-Absatz-Standardschriftart11111111111111111111111">
    <w:name w:val="WW-Absatz-Standardschriftart11111111111111111111111"/>
    <w:rsid w:val="003E143E"/>
  </w:style>
  <w:style w:type="character" w:customStyle="1" w:styleId="WW-Absatz-Standardschriftart111111111111111111111111">
    <w:name w:val="WW-Absatz-Standardschriftart111111111111111111111111"/>
    <w:rsid w:val="003E143E"/>
  </w:style>
  <w:style w:type="character" w:customStyle="1" w:styleId="WW-Absatz-Standardschriftart1111111111111111111111111">
    <w:name w:val="WW-Absatz-Standardschriftart1111111111111111111111111"/>
    <w:rsid w:val="003E143E"/>
  </w:style>
  <w:style w:type="character" w:customStyle="1" w:styleId="13">
    <w:name w:val="Основной шрифт абзаца1"/>
    <w:rsid w:val="003E143E"/>
  </w:style>
  <w:style w:type="character" w:styleId="af3">
    <w:name w:val="page number"/>
    <w:rsid w:val="003E143E"/>
    <w:rPr>
      <w:rFonts w:ascii="Verdana" w:hAnsi="Verdana" w:cs="Times New Roman"/>
      <w:b/>
      <w:color w:val="C41C16"/>
      <w:sz w:val="16"/>
    </w:rPr>
  </w:style>
  <w:style w:type="character" w:customStyle="1" w:styleId="af4">
    <w:name w:val="Символ нумерации"/>
    <w:rsid w:val="003E143E"/>
  </w:style>
  <w:style w:type="character" w:customStyle="1" w:styleId="af5">
    <w:name w:val="Маркеры списка"/>
    <w:rsid w:val="003E143E"/>
    <w:rPr>
      <w:rFonts w:ascii="StarSymbol" w:hAnsi="StarSymbol" w:cs="StarSymbol"/>
      <w:sz w:val="18"/>
    </w:rPr>
  </w:style>
  <w:style w:type="character" w:customStyle="1" w:styleId="WW-Absatz-Standardschriftart11111111111111111111111111">
    <w:name w:val="WW-Absatz-Standardschriftart11111111111111111111111111"/>
    <w:rsid w:val="003E143E"/>
  </w:style>
  <w:style w:type="character" w:customStyle="1" w:styleId="WW-Absatz-Standardschriftart111111111111111111111111111">
    <w:name w:val="WW-Absatz-Standardschriftart111111111111111111111111111"/>
    <w:rsid w:val="003E143E"/>
  </w:style>
  <w:style w:type="character" w:customStyle="1" w:styleId="WW-Absatz-Standardschriftart1111111111111111111111111111">
    <w:name w:val="WW-Absatz-Standardschriftart1111111111111111111111111111"/>
    <w:rsid w:val="003E143E"/>
  </w:style>
  <w:style w:type="character" w:customStyle="1" w:styleId="WW-Absatz-Standardschriftart11111111111111111111111111111">
    <w:name w:val="WW-Absatz-Standardschriftart11111111111111111111111111111"/>
    <w:rsid w:val="003E143E"/>
  </w:style>
  <w:style w:type="character" w:customStyle="1" w:styleId="WW-Absatz-Standardschriftart111111111111111111111111111111">
    <w:name w:val="WW-Absatz-Standardschriftart111111111111111111111111111111"/>
    <w:rsid w:val="003E143E"/>
  </w:style>
  <w:style w:type="character" w:customStyle="1" w:styleId="WW-Absatz-Standardschriftart1111111111111111111111111111111">
    <w:name w:val="WW-Absatz-Standardschriftart1111111111111111111111111111111"/>
    <w:rsid w:val="003E143E"/>
  </w:style>
  <w:style w:type="character" w:customStyle="1" w:styleId="WW-Absatz-Standardschriftart11111111111111111111111111111111">
    <w:name w:val="WW-Absatz-Standardschriftart11111111111111111111111111111111"/>
    <w:rsid w:val="003E143E"/>
  </w:style>
  <w:style w:type="character" w:customStyle="1" w:styleId="WW-Absatz-Standardschriftart111111111111111111111111111111111">
    <w:name w:val="WW-Absatz-Standardschriftart111111111111111111111111111111111"/>
    <w:rsid w:val="003E143E"/>
  </w:style>
  <w:style w:type="character" w:customStyle="1" w:styleId="WW-Absatz-Standardschriftart1111111111111111111111111111111111">
    <w:name w:val="WW-Absatz-Standardschriftart1111111111111111111111111111111111"/>
    <w:rsid w:val="003E143E"/>
  </w:style>
  <w:style w:type="character" w:customStyle="1" w:styleId="WW8Num5z1">
    <w:name w:val="WW8Num5z1"/>
    <w:rsid w:val="003E143E"/>
    <w:rPr>
      <w:rFonts w:ascii="Wingdings 2" w:hAnsi="Wingdings 2" w:cs="Wingdings 2"/>
      <w:sz w:val="18"/>
    </w:rPr>
  </w:style>
  <w:style w:type="character" w:customStyle="1" w:styleId="21">
    <w:name w:val="Основной шрифт абзаца2"/>
    <w:rsid w:val="003E143E"/>
  </w:style>
  <w:style w:type="character" w:customStyle="1" w:styleId="WW-Absatz-Standardschriftart11111111111111111111111111111111111">
    <w:name w:val="WW-Absatz-Standardschriftart11111111111111111111111111111111111"/>
    <w:rsid w:val="003E143E"/>
  </w:style>
  <w:style w:type="character" w:customStyle="1" w:styleId="WW-Absatz-Standardschriftart111111111111111111111111111111111111">
    <w:name w:val="WW-Absatz-Standardschriftart111111111111111111111111111111111111"/>
    <w:rsid w:val="003E143E"/>
  </w:style>
  <w:style w:type="character" w:customStyle="1" w:styleId="WW-Absatz-Standardschriftart1111111111111111111111111111111111111">
    <w:name w:val="WW-Absatz-Standardschriftart1111111111111111111111111111111111111"/>
    <w:rsid w:val="003E143E"/>
  </w:style>
  <w:style w:type="character" w:customStyle="1" w:styleId="WW8Num2z5">
    <w:name w:val="WW8Num2z5"/>
    <w:rsid w:val="003E143E"/>
    <w:rPr>
      <w:rFonts w:ascii="Wingdings" w:hAnsi="Wingdings" w:cs="Wingdings"/>
    </w:rPr>
  </w:style>
  <w:style w:type="character" w:customStyle="1" w:styleId="WW8Num2z6">
    <w:name w:val="WW8Num2z6"/>
    <w:rsid w:val="003E143E"/>
    <w:rPr>
      <w:rFonts w:ascii="Symbol" w:hAnsi="Symbol" w:cs="Symbol"/>
    </w:rPr>
  </w:style>
  <w:style w:type="character" w:customStyle="1" w:styleId="af6">
    <w:name w:val="Нижний колонтитул Знак"/>
    <w:rsid w:val="003E143E"/>
    <w:rPr>
      <w:rFonts w:cs="Times New Roman"/>
    </w:rPr>
  </w:style>
  <w:style w:type="character" w:customStyle="1" w:styleId="Pro-Marka">
    <w:name w:val="Pro-Marka"/>
    <w:rsid w:val="003E143E"/>
    <w:rPr>
      <w:rFonts w:cs="Times New Roman"/>
      <w:b/>
      <w:color w:val="C41C16"/>
    </w:rPr>
  </w:style>
  <w:style w:type="character" w:customStyle="1" w:styleId="Pro-">
    <w:name w:val="Pro-Ссылка"/>
    <w:rsid w:val="003E143E"/>
    <w:rPr>
      <w:rFonts w:cs="Times New Roman"/>
      <w:i/>
      <w:color w:val="808080"/>
      <w:u w:val="none"/>
    </w:rPr>
  </w:style>
  <w:style w:type="character" w:customStyle="1" w:styleId="af7">
    <w:name w:val="Верхний колонтитул Знак"/>
    <w:rsid w:val="003E143E"/>
    <w:rPr>
      <w:rFonts w:cs="Times New Roman"/>
    </w:rPr>
  </w:style>
  <w:style w:type="character" w:customStyle="1" w:styleId="14">
    <w:name w:val="Знак примечания1"/>
    <w:rsid w:val="003E143E"/>
    <w:rPr>
      <w:rFonts w:cs="Times New Roman"/>
      <w:sz w:val="16"/>
      <w:szCs w:val="16"/>
    </w:rPr>
  </w:style>
  <w:style w:type="character" w:customStyle="1" w:styleId="15">
    <w:name w:val="Верхний колонтитул Знак1"/>
    <w:rsid w:val="003E143E"/>
    <w:rPr>
      <w:rFonts w:ascii="Calibri" w:eastAsia="Times New Roman" w:hAnsi="Calibri" w:cs="Calibri"/>
      <w:sz w:val="24"/>
      <w:szCs w:val="24"/>
    </w:rPr>
  </w:style>
  <w:style w:type="character" w:customStyle="1" w:styleId="16">
    <w:name w:val="Нижний колонтитул Знак1"/>
    <w:rsid w:val="003E143E"/>
    <w:rPr>
      <w:rFonts w:ascii="Calibri" w:eastAsia="Times New Roman" w:hAnsi="Calibri" w:cs="Calibri"/>
      <w:sz w:val="24"/>
      <w:szCs w:val="24"/>
    </w:rPr>
  </w:style>
  <w:style w:type="character" w:styleId="af8">
    <w:name w:val="Hyperlink"/>
    <w:rsid w:val="003E143E"/>
    <w:rPr>
      <w:color w:val="0000FF"/>
      <w:u w:val="single"/>
    </w:rPr>
  </w:style>
  <w:style w:type="character" w:customStyle="1" w:styleId="blk">
    <w:name w:val="blk"/>
    <w:basedOn w:val="5"/>
    <w:rsid w:val="003E143E"/>
  </w:style>
  <w:style w:type="character" w:customStyle="1" w:styleId="r">
    <w:name w:val="r"/>
    <w:basedOn w:val="5"/>
    <w:rsid w:val="003E143E"/>
  </w:style>
  <w:style w:type="character" w:styleId="af9">
    <w:name w:val="FollowedHyperlink"/>
    <w:rsid w:val="003E143E"/>
    <w:rPr>
      <w:color w:val="800080"/>
      <w:u w:val="single"/>
    </w:rPr>
  </w:style>
  <w:style w:type="paragraph" w:customStyle="1" w:styleId="17">
    <w:name w:val="Заголовок1"/>
    <w:basedOn w:val="a"/>
    <w:next w:val="Textbody"/>
    <w:rsid w:val="003E143E"/>
    <w:pPr>
      <w:keepNext/>
      <w:widowControl w:val="0"/>
      <w:autoSpaceDE w:val="0"/>
      <w:spacing w:before="3000" w:after="5520" w:line="240" w:lineRule="auto"/>
      <w:ind w:left="1678"/>
      <w:jc w:val="right"/>
    </w:pPr>
    <w:rPr>
      <w:rFonts w:ascii="Verdana" w:eastAsia="Times New Roman" w:hAnsi="Verdana" w:cs="Verdana"/>
      <w:b/>
      <w:bCs/>
      <w:sz w:val="40"/>
      <w:szCs w:val="40"/>
      <w:lang w:eastAsia="zh-CN"/>
    </w:rPr>
  </w:style>
  <w:style w:type="paragraph" w:customStyle="1" w:styleId="90">
    <w:name w:val="Указатель9"/>
    <w:basedOn w:val="a"/>
    <w:rsid w:val="003E143E"/>
    <w:pPr>
      <w:widowControl w:val="0"/>
      <w:suppressLineNumbers/>
      <w:autoSpaceDE w:val="0"/>
    </w:pPr>
    <w:rPr>
      <w:rFonts w:eastAsia="Times New Roman" w:cs="Times New Roman"/>
      <w:sz w:val="24"/>
      <w:szCs w:val="24"/>
    </w:rPr>
  </w:style>
  <w:style w:type="paragraph" w:customStyle="1" w:styleId="Textbody">
    <w:name w:val="Text body"/>
    <w:rsid w:val="003E143E"/>
    <w:pPr>
      <w:widowControl w:val="0"/>
      <w:autoSpaceDE w:val="0"/>
      <w:spacing w:after="120"/>
    </w:pPr>
    <w:rPr>
      <w:rFonts w:ascii="Arial" w:eastAsia="Times New Roman" w:hAnsi="Arial" w:cs="Arial"/>
      <w:sz w:val="20"/>
      <w:szCs w:val="20"/>
      <w:lang w:eastAsia="zh-CN"/>
    </w:rPr>
  </w:style>
  <w:style w:type="paragraph" w:customStyle="1" w:styleId="42">
    <w:name w:val="Название объекта4"/>
    <w:basedOn w:val="a"/>
    <w:rsid w:val="003E143E"/>
    <w:pPr>
      <w:widowControl w:val="0"/>
      <w:suppressLineNumbers/>
      <w:autoSpaceDE w:val="0"/>
      <w:spacing w:before="120" w:after="120"/>
    </w:pPr>
    <w:rPr>
      <w:rFonts w:eastAsia="Times New Roman" w:cs="Mangal"/>
      <w:i/>
      <w:iCs/>
      <w:sz w:val="24"/>
      <w:szCs w:val="24"/>
      <w:lang w:eastAsia="zh-CN"/>
    </w:rPr>
  </w:style>
  <w:style w:type="paragraph" w:customStyle="1" w:styleId="80">
    <w:name w:val="Указатель8"/>
    <w:basedOn w:val="a"/>
    <w:rsid w:val="003E143E"/>
    <w:pPr>
      <w:widowControl w:val="0"/>
      <w:suppressLineNumbers/>
      <w:autoSpaceDE w:val="0"/>
    </w:pPr>
    <w:rPr>
      <w:rFonts w:eastAsia="Times New Roman" w:cs="Mangal"/>
      <w:sz w:val="24"/>
      <w:szCs w:val="24"/>
      <w:lang w:eastAsia="zh-CN"/>
    </w:rPr>
  </w:style>
  <w:style w:type="paragraph" w:customStyle="1" w:styleId="Pro-Gramma">
    <w:name w:val="Pro-Gramma"/>
    <w:rsid w:val="003E143E"/>
    <w:pPr>
      <w:widowControl w:val="0"/>
      <w:autoSpaceDE w:val="0"/>
      <w:spacing w:before="120" w:after="200" w:line="288" w:lineRule="auto"/>
      <w:ind w:left="1133"/>
      <w:jc w:val="both"/>
    </w:pPr>
    <w:rPr>
      <w:rFonts w:ascii="Georgia" w:eastAsia="Times New Roman" w:hAnsi="Georgia" w:cs="Georgia"/>
      <w:lang w:eastAsia="zh-CN"/>
    </w:rPr>
  </w:style>
  <w:style w:type="paragraph" w:customStyle="1" w:styleId="33">
    <w:name w:val="Название объекта3"/>
    <w:basedOn w:val="a"/>
    <w:rsid w:val="003E143E"/>
    <w:pPr>
      <w:widowControl w:val="0"/>
      <w:suppressLineNumbers/>
      <w:autoSpaceDE w:val="0"/>
      <w:spacing w:before="120" w:after="120"/>
    </w:pPr>
    <w:rPr>
      <w:rFonts w:eastAsia="Times New Roman" w:cs="Mangal"/>
      <w:i/>
      <w:iCs/>
      <w:sz w:val="24"/>
      <w:szCs w:val="24"/>
      <w:lang w:eastAsia="zh-CN"/>
    </w:rPr>
  </w:style>
  <w:style w:type="paragraph" w:customStyle="1" w:styleId="70">
    <w:name w:val="Указатель7"/>
    <w:basedOn w:val="a"/>
    <w:rsid w:val="003E143E"/>
    <w:pPr>
      <w:widowControl w:val="0"/>
      <w:suppressLineNumbers/>
      <w:autoSpaceDE w:val="0"/>
    </w:pPr>
    <w:rPr>
      <w:rFonts w:eastAsia="Times New Roman" w:cs="Mangal"/>
      <w:sz w:val="24"/>
      <w:szCs w:val="24"/>
      <w:lang w:eastAsia="zh-CN"/>
    </w:rPr>
  </w:style>
  <w:style w:type="paragraph" w:customStyle="1" w:styleId="22">
    <w:name w:val="Название объекта2"/>
    <w:basedOn w:val="a"/>
    <w:rsid w:val="003E143E"/>
    <w:pPr>
      <w:widowControl w:val="0"/>
      <w:suppressLineNumbers/>
      <w:autoSpaceDE w:val="0"/>
      <w:spacing w:before="120" w:after="120"/>
    </w:pPr>
    <w:rPr>
      <w:rFonts w:eastAsia="Times New Roman" w:cs="Mangal"/>
      <w:i/>
      <w:iCs/>
      <w:sz w:val="24"/>
      <w:szCs w:val="24"/>
      <w:lang w:eastAsia="zh-CN"/>
    </w:rPr>
  </w:style>
  <w:style w:type="paragraph" w:customStyle="1" w:styleId="60">
    <w:name w:val="Указатель6"/>
    <w:basedOn w:val="a"/>
    <w:rsid w:val="003E143E"/>
    <w:pPr>
      <w:widowControl w:val="0"/>
      <w:suppressLineNumbers/>
      <w:autoSpaceDE w:val="0"/>
    </w:pPr>
    <w:rPr>
      <w:rFonts w:eastAsia="Times New Roman" w:cs="Mangal"/>
      <w:sz w:val="24"/>
      <w:szCs w:val="24"/>
      <w:lang w:eastAsia="zh-CN"/>
    </w:rPr>
  </w:style>
  <w:style w:type="paragraph" w:customStyle="1" w:styleId="18">
    <w:name w:val="Название объекта1"/>
    <w:basedOn w:val="a"/>
    <w:rsid w:val="003E143E"/>
    <w:pPr>
      <w:widowControl w:val="0"/>
      <w:suppressLineNumbers/>
      <w:autoSpaceDE w:val="0"/>
      <w:spacing w:before="120" w:after="120"/>
    </w:pPr>
    <w:rPr>
      <w:rFonts w:eastAsia="Times New Roman" w:cs="Mangal"/>
      <w:i/>
      <w:iCs/>
      <w:sz w:val="24"/>
      <w:szCs w:val="24"/>
      <w:lang w:eastAsia="zh-CN"/>
    </w:rPr>
  </w:style>
  <w:style w:type="paragraph" w:customStyle="1" w:styleId="50">
    <w:name w:val="Указатель5"/>
    <w:basedOn w:val="a"/>
    <w:rsid w:val="003E143E"/>
    <w:pPr>
      <w:widowControl w:val="0"/>
      <w:suppressLineNumbers/>
      <w:autoSpaceDE w:val="0"/>
    </w:pPr>
    <w:rPr>
      <w:rFonts w:eastAsia="Times New Roman" w:cs="Mangal"/>
      <w:sz w:val="24"/>
      <w:szCs w:val="24"/>
      <w:lang w:eastAsia="zh-CN"/>
    </w:rPr>
  </w:style>
  <w:style w:type="paragraph" w:customStyle="1" w:styleId="BoxList">
    <w:name w:val="Box List"/>
    <w:rsid w:val="003E143E"/>
    <w:pPr>
      <w:widowControl w:val="0"/>
      <w:autoSpaceDE w:val="0"/>
      <w:ind w:left="720" w:hanging="431"/>
    </w:pPr>
    <w:rPr>
      <w:rFonts w:ascii="Calibri" w:eastAsia="Times New Roman" w:hAnsi="Calibri" w:cs="Calibri"/>
      <w:sz w:val="24"/>
      <w:szCs w:val="24"/>
      <w:lang w:eastAsia="zh-CN"/>
    </w:rPr>
  </w:style>
  <w:style w:type="paragraph" w:customStyle="1" w:styleId="ConsPlusNonformat">
    <w:name w:val="ConsPlusNonformat"/>
    <w:rsid w:val="003E143E"/>
    <w:pPr>
      <w:widowControl w:val="0"/>
      <w:autoSpaceDE w:val="0"/>
    </w:pPr>
    <w:rPr>
      <w:rFonts w:ascii="Courier New" w:eastAsia="Times New Roman" w:hAnsi="Courier New" w:cs="Courier New"/>
      <w:sz w:val="20"/>
      <w:szCs w:val="20"/>
      <w:lang w:eastAsia="zh-CN"/>
    </w:rPr>
  </w:style>
  <w:style w:type="paragraph" w:styleId="afa">
    <w:name w:val="footnote text"/>
    <w:basedOn w:val="a"/>
    <w:link w:val="19"/>
    <w:rsid w:val="003E143E"/>
    <w:pPr>
      <w:widowControl w:val="0"/>
      <w:autoSpaceDE w:val="0"/>
      <w:spacing w:after="0" w:line="240" w:lineRule="auto"/>
    </w:pPr>
    <w:rPr>
      <w:rFonts w:eastAsia="Times New Roman" w:cs="Times New Roman"/>
      <w:sz w:val="20"/>
      <w:szCs w:val="20"/>
      <w:lang w:eastAsia="zh-CN"/>
    </w:rPr>
  </w:style>
  <w:style w:type="character" w:customStyle="1" w:styleId="19">
    <w:name w:val="Текст сноски Знак1"/>
    <w:basedOn w:val="a0"/>
    <w:link w:val="afa"/>
    <w:rsid w:val="003E143E"/>
    <w:rPr>
      <w:rFonts w:ascii="Calibri" w:eastAsia="Times New Roman" w:hAnsi="Calibri" w:cs="Times New Roman"/>
      <w:sz w:val="20"/>
      <w:szCs w:val="20"/>
      <w:lang w:eastAsia="zh-CN"/>
    </w:rPr>
  </w:style>
  <w:style w:type="paragraph" w:customStyle="1" w:styleId="210">
    <w:name w:val="Заголовок 21"/>
    <w:next w:val="Textbody"/>
    <w:rsid w:val="003E143E"/>
    <w:pPr>
      <w:keepNext/>
      <w:widowControl w:val="0"/>
      <w:autoSpaceDE w:val="0"/>
      <w:spacing w:after="840"/>
      <w:ind w:left="1080" w:hanging="1080"/>
      <w:jc w:val="right"/>
    </w:pPr>
    <w:rPr>
      <w:rFonts w:ascii="Verdana" w:eastAsia="Times New Roman" w:hAnsi="Verdana" w:cs="Verdana"/>
      <w:b/>
      <w:bCs/>
      <w:color w:val="C41C16"/>
      <w:sz w:val="28"/>
      <w:szCs w:val="28"/>
      <w:lang w:eastAsia="zh-CN"/>
    </w:rPr>
  </w:style>
  <w:style w:type="paragraph" w:customStyle="1" w:styleId="NumberedHeading2">
    <w:name w:val="Numbered Heading 2"/>
    <w:basedOn w:val="210"/>
    <w:next w:val="a"/>
    <w:rsid w:val="003E143E"/>
    <w:pPr>
      <w:keepNext w:val="0"/>
      <w:spacing w:after="0"/>
      <w:ind w:left="0" w:firstLine="0"/>
      <w:jc w:val="left"/>
    </w:pPr>
    <w:rPr>
      <w:rFonts w:ascii="Calibri" w:hAnsi="Calibri" w:cs="Times New Roman"/>
      <w:b w:val="0"/>
      <w:bCs w:val="0"/>
      <w:color w:val="000000"/>
      <w:sz w:val="24"/>
      <w:szCs w:val="24"/>
    </w:rPr>
  </w:style>
  <w:style w:type="paragraph" w:customStyle="1" w:styleId="Pro-Tab">
    <w:name w:val="Pro-Tab"/>
    <w:basedOn w:val="Pro-Gramma"/>
    <w:rsid w:val="003E143E"/>
    <w:pPr>
      <w:spacing w:before="40" w:after="40" w:line="240" w:lineRule="auto"/>
      <w:ind w:left="0"/>
      <w:jc w:val="left"/>
    </w:pPr>
    <w:rPr>
      <w:rFonts w:ascii="Tahoma" w:hAnsi="Tahoma" w:cs="Tahoma"/>
      <w:sz w:val="16"/>
      <w:szCs w:val="16"/>
    </w:rPr>
  </w:style>
  <w:style w:type="paragraph" w:customStyle="1" w:styleId="Pro-TabHead">
    <w:name w:val="Pro-Tab Head"/>
    <w:basedOn w:val="Pro-Tab"/>
    <w:rsid w:val="003E143E"/>
    <w:pPr>
      <w:spacing w:before="0" w:after="0"/>
    </w:pPr>
    <w:rPr>
      <w:rFonts w:ascii="Calibri" w:hAnsi="Calibri" w:cs="Times New Roman"/>
      <w:b/>
      <w:bCs/>
      <w:sz w:val="24"/>
      <w:szCs w:val="24"/>
    </w:rPr>
  </w:style>
  <w:style w:type="paragraph" w:customStyle="1" w:styleId="23">
    <w:name w:val="Текст примечания2"/>
    <w:basedOn w:val="a"/>
    <w:rsid w:val="003E143E"/>
    <w:pPr>
      <w:widowControl w:val="0"/>
      <w:autoSpaceDE w:val="0"/>
    </w:pPr>
    <w:rPr>
      <w:rFonts w:eastAsia="Times New Roman" w:cs="Calibri"/>
      <w:sz w:val="20"/>
      <w:szCs w:val="20"/>
      <w:lang w:eastAsia="zh-CN"/>
    </w:rPr>
  </w:style>
  <w:style w:type="paragraph" w:customStyle="1" w:styleId="afb">
    <w:name w:val="Обычный (веб)"/>
    <w:basedOn w:val="a"/>
    <w:rsid w:val="003E143E"/>
    <w:pPr>
      <w:widowControl w:val="0"/>
      <w:autoSpaceDE w:val="0"/>
      <w:spacing w:before="280" w:after="280" w:line="240" w:lineRule="auto"/>
    </w:pPr>
    <w:rPr>
      <w:rFonts w:eastAsia="Times New Roman" w:cs="Times New Roman"/>
      <w:sz w:val="24"/>
      <w:szCs w:val="24"/>
      <w:lang w:eastAsia="zh-CN"/>
    </w:rPr>
  </w:style>
  <w:style w:type="paragraph" w:customStyle="1" w:styleId="Standard">
    <w:name w:val="Standard"/>
    <w:rsid w:val="003E143E"/>
    <w:pPr>
      <w:widowControl w:val="0"/>
      <w:autoSpaceDE w:val="0"/>
    </w:pPr>
    <w:rPr>
      <w:rFonts w:ascii="Times New Roman" w:eastAsia="Times New Roman" w:hAnsi="Times New Roman" w:cs="Times New Roman"/>
      <w:sz w:val="24"/>
      <w:szCs w:val="24"/>
      <w:lang w:eastAsia="zh-CN"/>
    </w:rPr>
  </w:style>
  <w:style w:type="paragraph" w:customStyle="1" w:styleId="NumberedList">
    <w:name w:val="Numbered List"/>
    <w:rsid w:val="003E143E"/>
    <w:pPr>
      <w:widowControl w:val="0"/>
      <w:autoSpaceDE w:val="0"/>
      <w:ind w:left="720" w:hanging="431"/>
    </w:pPr>
    <w:rPr>
      <w:rFonts w:ascii="Calibri" w:eastAsia="Times New Roman" w:hAnsi="Calibri" w:cs="Calibri"/>
      <w:sz w:val="24"/>
      <w:szCs w:val="24"/>
      <w:lang w:eastAsia="zh-CN"/>
    </w:rPr>
  </w:style>
  <w:style w:type="paragraph" w:customStyle="1" w:styleId="UpperCaseList">
    <w:name w:val="Upper Case List"/>
    <w:basedOn w:val="NumberedList"/>
    <w:rsid w:val="003E143E"/>
  </w:style>
  <w:style w:type="paragraph" w:customStyle="1" w:styleId="TableContents">
    <w:name w:val="Table Contents"/>
    <w:rsid w:val="003E143E"/>
    <w:pPr>
      <w:widowControl w:val="0"/>
      <w:autoSpaceDE w:val="0"/>
    </w:pPr>
    <w:rPr>
      <w:rFonts w:ascii="Arial" w:eastAsia="Times New Roman" w:hAnsi="Arial" w:cs="Arial"/>
      <w:sz w:val="20"/>
      <w:szCs w:val="20"/>
      <w:lang w:eastAsia="zh-CN"/>
    </w:rPr>
  </w:style>
  <w:style w:type="paragraph" w:customStyle="1" w:styleId="HandList">
    <w:name w:val="Hand List"/>
    <w:rsid w:val="003E143E"/>
    <w:pPr>
      <w:widowControl w:val="0"/>
      <w:autoSpaceDE w:val="0"/>
      <w:ind w:left="720" w:hanging="431"/>
    </w:pPr>
    <w:rPr>
      <w:rFonts w:ascii="Calibri" w:eastAsia="Times New Roman" w:hAnsi="Calibri" w:cs="Calibri"/>
      <w:sz w:val="24"/>
      <w:szCs w:val="24"/>
      <w:lang w:eastAsia="zh-CN"/>
    </w:rPr>
  </w:style>
  <w:style w:type="paragraph" w:customStyle="1" w:styleId="TriangleList">
    <w:name w:val="Triangle List"/>
    <w:rsid w:val="003E143E"/>
    <w:pPr>
      <w:widowControl w:val="0"/>
      <w:autoSpaceDE w:val="0"/>
      <w:ind w:left="720" w:hanging="431"/>
    </w:pPr>
    <w:rPr>
      <w:rFonts w:ascii="Calibri" w:eastAsia="Times New Roman" w:hAnsi="Calibri" w:cs="Calibri"/>
      <w:sz w:val="24"/>
      <w:szCs w:val="24"/>
      <w:lang w:eastAsia="zh-CN"/>
    </w:rPr>
  </w:style>
  <w:style w:type="paragraph" w:styleId="afc">
    <w:name w:val="List Paragraph"/>
    <w:basedOn w:val="a"/>
    <w:qFormat/>
    <w:rsid w:val="003E143E"/>
    <w:pPr>
      <w:widowControl w:val="0"/>
      <w:autoSpaceDE w:val="0"/>
      <w:spacing w:after="0" w:line="240" w:lineRule="auto"/>
      <w:ind w:left="720"/>
    </w:pPr>
    <w:rPr>
      <w:rFonts w:eastAsia="Times New Roman" w:cs="Times New Roman"/>
      <w:sz w:val="24"/>
      <w:szCs w:val="24"/>
      <w:lang w:eastAsia="zh-CN"/>
    </w:rPr>
  </w:style>
  <w:style w:type="paragraph" w:customStyle="1" w:styleId="110">
    <w:name w:val="Заголовок 11"/>
    <w:next w:val="Textbody"/>
    <w:rsid w:val="003E143E"/>
    <w:pPr>
      <w:keepNext/>
      <w:widowControl w:val="0"/>
      <w:autoSpaceDE w:val="0"/>
      <w:spacing w:before="4000" w:after="9959"/>
      <w:jc w:val="right"/>
    </w:pPr>
    <w:rPr>
      <w:rFonts w:ascii="Verdana" w:eastAsia="Times New Roman" w:hAnsi="Verdana" w:cs="Verdana"/>
      <w:b/>
      <w:bCs/>
      <w:color w:val="C41C16"/>
      <w:sz w:val="40"/>
      <w:szCs w:val="40"/>
      <w:lang w:eastAsia="zh-CN"/>
    </w:rPr>
  </w:style>
  <w:style w:type="paragraph" w:customStyle="1" w:styleId="NumberedHeading1">
    <w:name w:val="Numbered Heading 1"/>
    <w:basedOn w:val="110"/>
    <w:next w:val="a"/>
    <w:rsid w:val="003E143E"/>
    <w:pPr>
      <w:keepNext w:val="0"/>
      <w:spacing w:before="0" w:after="0"/>
      <w:jc w:val="left"/>
    </w:pPr>
    <w:rPr>
      <w:rFonts w:ascii="Calibri" w:hAnsi="Calibri" w:cs="Times New Roman"/>
      <w:b w:val="0"/>
      <w:bCs w:val="0"/>
      <w:color w:val="000000"/>
      <w:sz w:val="24"/>
      <w:szCs w:val="24"/>
    </w:rPr>
  </w:style>
  <w:style w:type="paragraph" w:customStyle="1" w:styleId="ChapterHeading">
    <w:name w:val="Chapter Heading"/>
    <w:basedOn w:val="NumberedHeading1"/>
    <w:next w:val="a"/>
    <w:rsid w:val="003E143E"/>
  </w:style>
  <w:style w:type="paragraph" w:customStyle="1" w:styleId="Contents2">
    <w:name w:val="Contents 2"/>
    <w:basedOn w:val="a"/>
    <w:next w:val="a"/>
    <w:rsid w:val="003E143E"/>
    <w:pPr>
      <w:widowControl w:val="0"/>
      <w:autoSpaceDE w:val="0"/>
      <w:spacing w:after="0" w:line="240" w:lineRule="auto"/>
      <w:ind w:left="1440" w:hanging="431"/>
    </w:pPr>
    <w:rPr>
      <w:rFonts w:eastAsia="Times New Roman" w:cs="Times New Roman"/>
      <w:sz w:val="24"/>
      <w:szCs w:val="24"/>
      <w:lang w:eastAsia="zh-CN"/>
    </w:rPr>
  </w:style>
  <w:style w:type="paragraph" w:customStyle="1" w:styleId="310">
    <w:name w:val="Заголовок 31"/>
    <w:next w:val="Textbody"/>
    <w:rsid w:val="003E143E"/>
    <w:pPr>
      <w:keepNext/>
      <w:widowControl w:val="0"/>
      <w:tabs>
        <w:tab w:val="left" w:pos="0"/>
      </w:tabs>
      <w:autoSpaceDE w:val="0"/>
      <w:spacing w:before="1200" w:after="599"/>
    </w:pPr>
    <w:rPr>
      <w:rFonts w:ascii="Verdana" w:eastAsia="Times New Roman" w:hAnsi="Verdana" w:cs="Verdana"/>
      <w:color w:val="C41C16"/>
      <w:sz w:val="24"/>
      <w:szCs w:val="24"/>
      <w:lang w:eastAsia="zh-CN"/>
    </w:rPr>
  </w:style>
  <w:style w:type="paragraph" w:customStyle="1" w:styleId="NumberedHeading3">
    <w:name w:val="Numbered Heading 3"/>
    <w:basedOn w:val="310"/>
    <w:next w:val="a"/>
    <w:rsid w:val="003E143E"/>
    <w:pPr>
      <w:keepNext w:val="0"/>
      <w:spacing w:before="0" w:after="0"/>
    </w:pPr>
    <w:rPr>
      <w:rFonts w:ascii="Calibri" w:hAnsi="Calibri" w:cs="Times New Roman"/>
      <w:color w:val="000000"/>
    </w:rPr>
  </w:style>
  <w:style w:type="paragraph" w:styleId="afd">
    <w:name w:val="Subtitle"/>
    <w:basedOn w:val="a"/>
    <w:next w:val="Textbody"/>
    <w:link w:val="1a"/>
    <w:qFormat/>
    <w:rsid w:val="003E143E"/>
    <w:pPr>
      <w:widowControl w:val="0"/>
      <w:autoSpaceDE w:val="0"/>
      <w:spacing w:after="60" w:line="240" w:lineRule="auto"/>
      <w:jc w:val="center"/>
    </w:pPr>
    <w:rPr>
      <w:rFonts w:ascii="Cambria" w:eastAsia="Times New Roman" w:hAnsi="Cambria" w:cs="Cambria"/>
      <w:i/>
      <w:iCs/>
      <w:sz w:val="28"/>
      <w:szCs w:val="28"/>
      <w:lang w:eastAsia="zh-CN"/>
    </w:rPr>
  </w:style>
  <w:style w:type="character" w:customStyle="1" w:styleId="1a">
    <w:name w:val="Подзаголовок Знак1"/>
    <w:basedOn w:val="a0"/>
    <w:link w:val="afd"/>
    <w:rsid w:val="003E143E"/>
    <w:rPr>
      <w:rFonts w:ascii="Cambria" w:eastAsia="Times New Roman" w:hAnsi="Cambria" w:cs="Cambria"/>
      <w:i/>
      <w:iCs/>
      <w:sz w:val="28"/>
      <w:szCs w:val="28"/>
      <w:lang w:eastAsia="zh-CN"/>
    </w:rPr>
  </w:style>
  <w:style w:type="paragraph" w:customStyle="1" w:styleId="Index">
    <w:name w:val="Index"/>
    <w:basedOn w:val="Standard"/>
    <w:rsid w:val="003E143E"/>
    <w:rPr>
      <w:rFonts w:ascii="Arial" w:hAnsi="Arial" w:cs="Arial"/>
    </w:rPr>
  </w:style>
  <w:style w:type="paragraph" w:customStyle="1" w:styleId="StarList">
    <w:name w:val="Star List"/>
    <w:rsid w:val="003E143E"/>
    <w:pPr>
      <w:widowControl w:val="0"/>
      <w:autoSpaceDE w:val="0"/>
      <w:ind w:left="720" w:hanging="431"/>
    </w:pPr>
    <w:rPr>
      <w:rFonts w:ascii="Calibri" w:eastAsia="Times New Roman" w:hAnsi="Calibri" w:cs="Calibri"/>
      <w:sz w:val="24"/>
      <w:szCs w:val="24"/>
      <w:lang w:eastAsia="zh-CN"/>
    </w:rPr>
  </w:style>
  <w:style w:type="paragraph" w:customStyle="1" w:styleId="Contents4">
    <w:name w:val="Contents 4"/>
    <w:basedOn w:val="a"/>
    <w:next w:val="a"/>
    <w:rsid w:val="003E143E"/>
    <w:pPr>
      <w:widowControl w:val="0"/>
      <w:autoSpaceDE w:val="0"/>
      <w:spacing w:after="0" w:line="240" w:lineRule="auto"/>
      <w:ind w:left="2880" w:hanging="431"/>
    </w:pPr>
    <w:rPr>
      <w:rFonts w:eastAsia="Times New Roman" w:cs="Times New Roman"/>
      <w:sz w:val="24"/>
      <w:szCs w:val="24"/>
      <w:lang w:eastAsia="zh-CN"/>
    </w:rPr>
  </w:style>
  <w:style w:type="paragraph" w:customStyle="1" w:styleId="LowerCaseList">
    <w:name w:val="Lower Case List"/>
    <w:basedOn w:val="NumberedList"/>
    <w:rsid w:val="003E143E"/>
  </w:style>
  <w:style w:type="paragraph" w:customStyle="1" w:styleId="ContentsHeader">
    <w:name w:val="Contents Header"/>
    <w:basedOn w:val="a"/>
    <w:next w:val="a"/>
    <w:rsid w:val="003E143E"/>
    <w:pPr>
      <w:widowControl w:val="0"/>
      <w:autoSpaceDE w:val="0"/>
      <w:spacing w:before="240" w:after="120" w:line="240" w:lineRule="auto"/>
      <w:jc w:val="center"/>
    </w:pPr>
    <w:rPr>
      <w:rFonts w:ascii="Arial" w:eastAsia="Times New Roman" w:hAnsi="Arial" w:cs="Arial"/>
      <w:b/>
      <w:bCs/>
      <w:sz w:val="32"/>
      <w:szCs w:val="32"/>
      <w:lang w:eastAsia="zh-CN"/>
    </w:rPr>
  </w:style>
  <w:style w:type="paragraph" w:customStyle="1" w:styleId="51">
    <w:name w:val="Название объекта5"/>
    <w:basedOn w:val="Standard"/>
    <w:rsid w:val="003E143E"/>
    <w:pPr>
      <w:spacing w:before="120" w:after="120"/>
    </w:pPr>
    <w:rPr>
      <w:rFonts w:ascii="Arial" w:hAnsi="Arial" w:cs="Arial"/>
      <w:i/>
      <w:iCs/>
      <w:sz w:val="20"/>
      <w:szCs w:val="20"/>
    </w:rPr>
  </w:style>
  <w:style w:type="paragraph" w:customStyle="1" w:styleId="SectionHeading">
    <w:name w:val="Section Heading"/>
    <w:basedOn w:val="NumberedHeading1"/>
    <w:next w:val="a"/>
    <w:rsid w:val="003E143E"/>
  </w:style>
  <w:style w:type="paragraph" w:customStyle="1" w:styleId="HeartList">
    <w:name w:val="Heart List"/>
    <w:rsid w:val="003E143E"/>
    <w:pPr>
      <w:widowControl w:val="0"/>
      <w:autoSpaceDE w:val="0"/>
      <w:ind w:left="720" w:hanging="431"/>
    </w:pPr>
    <w:rPr>
      <w:rFonts w:ascii="Calibri" w:eastAsia="Times New Roman" w:hAnsi="Calibri" w:cs="Calibri"/>
      <w:sz w:val="24"/>
      <w:szCs w:val="24"/>
      <w:lang w:eastAsia="zh-CN"/>
    </w:rPr>
  </w:style>
  <w:style w:type="paragraph" w:customStyle="1" w:styleId="24">
    <w:name w:val="Схема документа2"/>
    <w:basedOn w:val="a"/>
    <w:rsid w:val="003E143E"/>
    <w:pPr>
      <w:widowControl w:val="0"/>
      <w:autoSpaceDE w:val="0"/>
      <w:spacing w:after="0" w:line="240" w:lineRule="auto"/>
    </w:pPr>
    <w:rPr>
      <w:rFonts w:ascii="Tahoma" w:eastAsia="Times New Roman" w:hAnsi="Tahoma" w:cs="Tahoma"/>
      <w:sz w:val="16"/>
      <w:szCs w:val="16"/>
      <w:lang w:eastAsia="zh-CN"/>
    </w:rPr>
  </w:style>
  <w:style w:type="paragraph" w:customStyle="1" w:styleId="SquareList">
    <w:name w:val="Square List"/>
    <w:rsid w:val="003E143E"/>
    <w:pPr>
      <w:widowControl w:val="0"/>
      <w:autoSpaceDE w:val="0"/>
      <w:ind w:left="720" w:hanging="431"/>
    </w:pPr>
    <w:rPr>
      <w:rFonts w:ascii="Calibri" w:eastAsia="Times New Roman" w:hAnsi="Calibri" w:cs="Calibri"/>
      <w:sz w:val="24"/>
      <w:szCs w:val="24"/>
      <w:lang w:eastAsia="zh-CN"/>
    </w:rPr>
  </w:style>
  <w:style w:type="paragraph" w:customStyle="1" w:styleId="1b">
    <w:name w:val="Нижний колонтитул1"/>
    <w:rsid w:val="003E143E"/>
    <w:pPr>
      <w:widowControl w:val="0"/>
      <w:tabs>
        <w:tab w:val="center" w:pos="4677"/>
        <w:tab w:val="right" w:pos="9354"/>
      </w:tabs>
      <w:autoSpaceDE w:val="0"/>
    </w:pPr>
    <w:rPr>
      <w:rFonts w:ascii="Calibri" w:eastAsia="Times New Roman" w:hAnsi="Calibri" w:cs="Calibri"/>
      <w:sz w:val="24"/>
      <w:szCs w:val="24"/>
      <w:lang w:eastAsia="zh-CN"/>
    </w:rPr>
  </w:style>
  <w:style w:type="paragraph" w:customStyle="1" w:styleId="afe">
    <w:name w:val="Знак Знак Знак"/>
    <w:rsid w:val="003E143E"/>
    <w:pPr>
      <w:widowControl w:val="0"/>
      <w:autoSpaceDE w:val="0"/>
      <w:spacing w:after="159" w:line="96" w:lineRule="auto"/>
    </w:pPr>
    <w:rPr>
      <w:rFonts w:ascii="Verdana" w:eastAsia="Times New Roman" w:hAnsi="Verdana" w:cs="Verdana"/>
      <w:sz w:val="20"/>
      <w:szCs w:val="20"/>
      <w:lang w:val="en-US" w:eastAsia="zh-CN"/>
    </w:rPr>
  </w:style>
  <w:style w:type="paragraph" w:styleId="aff">
    <w:name w:val="No Spacing"/>
    <w:qFormat/>
    <w:rsid w:val="003E143E"/>
    <w:pPr>
      <w:widowControl w:val="0"/>
      <w:autoSpaceDE w:val="0"/>
    </w:pPr>
    <w:rPr>
      <w:rFonts w:ascii="Calibri" w:eastAsia="Times New Roman" w:hAnsi="Calibri" w:cs="Calibri"/>
      <w:sz w:val="24"/>
      <w:szCs w:val="24"/>
      <w:lang w:eastAsia="zh-CN"/>
    </w:rPr>
  </w:style>
  <w:style w:type="paragraph" w:customStyle="1" w:styleId="Contents1">
    <w:name w:val="Contents 1"/>
    <w:rsid w:val="003E143E"/>
    <w:pPr>
      <w:widowControl w:val="0"/>
      <w:tabs>
        <w:tab w:val="right" w:pos="9921"/>
      </w:tabs>
      <w:autoSpaceDE w:val="0"/>
      <w:spacing w:before="360" w:after="360"/>
    </w:pPr>
    <w:rPr>
      <w:rFonts w:ascii="Verdana" w:eastAsia="Times New Roman" w:hAnsi="Verdana" w:cs="Verdana"/>
      <w:sz w:val="24"/>
      <w:szCs w:val="24"/>
      <w:lang w:eastAsia="zh-CN"/>
    </w:rPr>
  </w:style>
  <w:style w:type="paragraph" w:customStyle="1" w:styleId="Pro-List1">
    <w:name w:val="Pro-List #1"/>
    <w:basedOn w:val="Pro-Gramma"/>
    <w:rsid w:val="003E143E"/>
    <w:pPr>
      <w:spacing w:before="180" w:line="240" w:lineRule="auto"/>
      <w:ind w:hanging="566"/>
      <w:jc w:val="left"/>
    </w:pPr>
    <w:rPr>
      <w:rFonts w:ascii="Calibri" w:hAnsi="Calibri" w:cs="Times New Roman"/>
      <w:sz w:val="24"/>
      <w:szCs w:val="24"/>
    </w:rPr>
  </w:style>
  <w:style w:type="paragraph" w:customStyle="1" w:styleId="Pro-List2">
    <w:name w:val="Pro-List #2"/>
    <w:rsid w:val="003E143E"/>
    <w:pPr>
      <w:widowControl w:val="0"/>
      <w:tabs>
        <w:tab w:val="left" w:pos="2039"/>
      </w:tabs>
      <w:autoSpaceDE w:val="0"/>
      <w:ind w:left="2039" w:hanging="480"/>
    </w:pPr>
    <w:rPr>
      <w:rFonts w:ascii="Calibri" w:eastAsia="Times New Roman" w:hAnsi="Calibri" w:cs="Calibri"/>
      <w:sz w:val="24"/>
      <w:szCs w:val="24"/>
      <w:lang w:eastAsia="zh-CN"/>
    </w:rPr>
  </w:style>
  <w:style w:type="paragraph" w:customStyle="1" w:styleId="Pro-List3">
    <w:name w:val="Pro-List #3"/>
    <w:rsid w:val="003E143E"/>
    <w:pPr>
      <w:widowControl w:val="0"/>
      <w:tabs>
        <w:tab w:val="left" w:pos="2640"/>
      </w:tabs>
      <w:autoSpaceDE w:val="0"/>
      <w:ind w:left="2640" w:hanging="599"/>
    </w:pPr>
    <w:rPr>
      <w:rFonts w:ascii="Calibri" w:eastAsia="Times New Roman" w:hAnsi="Calibri" w:cs="Calibri"/>
      <w:sz w:val="24"/>
      <w:szCs w:val="24"/>
      <w:lang w:val="en-US" w:eastAsia="zh-CN"/>
    </w:rPr>
  </w:style>
  <w:style w:type="paragraph" w:customStyle="1" w:styleId="DiamondList">
    <w:name w:val="Diamond List"/>
    <w:rsid w:val="003E143E"/>
    <w:pPr>
      <w:widowControl w:val="0"/>
      <w:autoSpaceDE w:val="0"/>
      <w:ind w:left="720" w:hanging="431"/>
    </w:pPr>
    <w:rPr>
      <w:rFonts w:ascii="Calibri" w:eastAsia="Times New Roman" w:hAnsi="Calibri" w:cs="Calibri"/>
      <w:sz w:val="24"/>
      <w:szCs w:val="24"/>
      <w:lang w:eastAsia="zh-CN"/>
    </w:rPr>
  </w:style>
  <w:style w:type="paragraph" w:customStyle="1" w:styleId="ConsPlusNormal">
    <w:name w:val="ConsPlusNormal"/>
    <w:rsid w:val="003E143E"/>
    <w:pPr>
      <w:widowControl w:val="0"/>
      <w:autoSpaceDE w:val="0"/>
    </w:pPr>
    <w:rPr>
      <w:rFonts w:ascii="Arial" w:eastAsia="Times New Roman" w:hAnsi="Arial" w:cs="Arial"/>
      <w:sz w:val="20"/>
      <w:szCs w:val="20"/>
      <w:lang w:eastAsia="zh-CN"/>
    </w:rPr>
  </w:style>
  <w:style w:type="paragraph" w:customStyle="1" w:styleId="Contents3">
    <w:name w:val="Contents 3"/>
    <w:rsid w:val="003E143E"/>
    <w:pPr>
      <w:widowControl w:val="0"/>
      <w:tabs>
        <w:tab w:val="right" w:pos="9911"/>
      </w:tabs>
      <w:autoSpaceDE w:val="0"/>
      <w:spacing w:before="239" w:after="120"/>
      <w:ind w:left="1201"/>
    </w:pPr>
    <w:rPr>
      <w:rFonts w:ascii="Georgia" w:eastAsia="Times New Roman" w:hAnsi="Georgia" w:cs="Georgia"/>
      <w:sz w:val="20"/>
      <w:szCs w:val="20"/>
      <w:lang w:eastAsia="zh-CN"/>
    </w:rPr>
  </w:style>
  <w:style w:type="paragraph" w:customStyle="1" w:styleId="NPA-Comment">
    <w:name w:val="NPA-Comment"/>
    <w:basedOn w:val="Pro-Gramma"/>
    <w:rsid w:val="003E143E"/>
    <w:pPr>
      <w:spacing w:before="60" w:after="60" w:line="240" w:lineRule="auto"/>
      <w:ind w:left="481"/>
      <w:jc w:val="left"/>
    </w:pPr>
    <w:rPr>
      <w:rFonts w:ascii="Calibri" w:hAnsi="Calibri" w:cs="Times New Roman"/>
      <w:sz w:val="24"/>
      <w:szCs w:val="24"/>
    </w:rPr>
  </w:style>
  <w:style w:type="paragraph" w:customStyle="1" w:styleId="Pro-List-2">
    <w:name w:val="Pro-List -2"/>
    <w:rsid w:val="003E143E"/>
    <w:pPr>
      <w:widowControl w:val="0"/>
      <w:autoSpaceDE w:val="0"/>
      <w:spacing w:before="60" w:after="200"/>
    </w:pPr>
    <w:rPr>
      <w:rFonts w:ascii="Calibri" w:eastAsia="Times New Roman" w:hAnsi="Calibri" w:cs="Calibri"/>
      <w:sz w:val="24"/>
      <w:szCs w:val="24"/>
      <w:lang w:eastAsia="zh-CN"/>
    </w:rPr>
  </w:style>
  <w:style w:type="paragraph" w:customStyle="1" w:styleId="1c">
    <w:name w:val="Текст1"/>
    <w:basedOn w:val="a"/>
    <w:rsid w:val="003E143E"/>
    <w:pPr>
      <w:widowControl w:val="0"/>
      <w:autoSpaceDE w:val="0"/>
      <w:spacing w:after="0" w:line="240" w:lineRule="auto"/>
    </w:pPr>
    <w:rPr>
      <w:rFonts w:ascii="Courier New" w:eastAsia="Times New Roman" w:hAnsi="Courier New" w:cs="Courier New"/>
      <w:sz w:val="24"/>
      <w:szCs w:val="24"/>
      <w:lang w:eastAsia="zh-CN"/>
    </w:rPr>
  </w:style>
  <w:style w:type="paragraph" w:customStyle="1" w:styleId="BulletList">
    <w:name w:val="Bullet List"/>
    <w:rsid w:val="003E143E"/>
    <w:pPr>
      <w:widowControl w:val="0"/>
      <w:autoSpaceDE w:val="0"/>
      <w:ind w:left="720" w:hanging="431"/>
    </w:pPr>
    <w:rPr>
      <w:rFonts w:ascii="Calibri" w:eastAsia="Times New Roman" w:hAnsi="Calibri" w:cs="Calibri"/>
      <w:sz w:val="24"/>
      <w:szCs w:val="24"/>
      <w:lang w:eastAsia="zh-CN"/>
    </w:rPr>
  </w:style>
  <w:style w:type="paragraph" w:customStyle="1" w:styleId="ImpliesList">
    <w:name w:val="Implies List"/>
    <w:rsid w:val="003E143E"/>
    <w:pPr>
      <w:widowControl w:val="0"/>
      <w:autoSpaceDE w:val="0"/>
      <w:ind w:left="720" w:hanging="431"/>
    </w:pPr>
    <w:rPr>
      <w:rFonts w:ascii="Calibri" w:eastAsia="Times New Roman" w:hAnsi="Calibri" w:cs="Calibri"/>
      <w:sz w:val="24"/>
      <w:szCs w:val="24"/>
      <w:lang w:eastAsia="zh-CN"/>
    </w:rPr>
  </w:style>
  <w:style w:type="paragraph" w:customStyle="1" w:styleId="ConsPlusCell">
    <w:name w:val="ConsPlusCell"/>
    <w:rsid w:val="003E143E"/>
    <w:pPr>
      <w:widowControl w:val="0"/>
      <w:autoSpaceDE w:val="0"/>
    </w:pPr>
    <w:rPr>
      <w:rFonts w:ascii="Arial" w:eastAsia="Times New Roman" w:hAnsi="Arial" w:cs="Arial"/>
      <w:sz w:val="20"/>
      <w:szCs w:val="20"/>
      <w:lang w:eastAsia="zh-CN"/>
    </w:rPr>
  </w:style>
  <w:style w:type="paragraph" w:customStyle="1" w:styleId="TickList">
    <w:name w:val="Tick List"/>
    <w:rsid w:val="003E143E"/>
    <w:pPr>
      <w:widowControl w:val="0"/>
      <w:autoSpaceDE w:val="0"/>
      <w:ind w:left="720" w:hanging="431"/>
    </w:pPr>
    <w:rPr>
      <w:rFonts w:ascii="Calibri" w:eastAsia="Times New Roman" w:hAnsi="Calibri" w:cs="Calibri"/>
      <w:sz w:val="24"/>
      <w:szCs w:val="24"/>
      <w:lang w:eastAsia="zh-CN"/>
    </w:rPr>
  </w:style>
  <w:style w:type="paragraph" w:customStyle="1" w:styleId="UpperRomanList">
    <w:name w:val="Upper Roman List"/>
    <w:basedOn w:val="NumberedList"/>
    <w:rsid w:val="003E143E"/>
  </w:style>
  <w:style w:type="paragraph" w:customStyle="1" w:styleId="1d">
    <w:name w:val="Верхний колонтитул1"/>
    <w:rsid w:val="003E143E"/>
    <w:pPr>
      <w:widowControl w:val="0"/>
      <w:tabs>
        <w:tab w:val="center" w:pos="4677"/>
        <w:tab w:val="right" w:pos="9354"/>
      </w:tabs>
      <w:autoSpaceDE w:val="0"/>
    </w:pPr>
    <w:rPr>
      <w:rFonts w:ascii="Calibri" w:eastAsia="Times New Roman" w:hAnsi="Calibri" w:cs="Calibri"/>
      <w:sz w:val="24"/>
      <w:szCs w:val="24"/>
      <w:lang w:eastAsia="zh-CN"/>
    </w:rPr>
  </w:style>
  <w:style w:type="paragraph" w:styleId="aff0">
    <w:name w:val="annotation text"/>
    <w:basedOn w:val="a"/>
    <w:link w:val="1e"/>
    <w:uiPriority w:val="99"/>
    <w:semiHidden/>
    <w:unhideWhenUsed/>
    <w:rsid w:val="003E143E"/>
    <w:pPr>
      <w:spacing w:line="240" w:lineRule="auto"/>
    </w:pPr>
    <w:rPr>
      <w:sz w:val="20"/>
      <w:szCs w:val="20"/>
    </w:rPr>
  </w:style>
  <w:style w:type="character" w:customStyle="1" w:styleId="1e">
    <w:name w:val="Текст примечания Знак1"/>
    <w:basedOn w:val="a0"/>
    <w:link w:val="aff0"/>
    <w:uiPriority w:val="99"/>
    <w:semiHidden/>
    <w:rsid w:val="003E143E"/>
    <w:rPr>
      <w:rFonts w:ascii="Calibri" w:eastAsiaTheme="minorEastAsia" w:hAnsi="Calibri"/>
      <w:sz w:val="20"/>
      <w:szCs w:val="20"/>
      <w:lang w:eastAsia="ru-RU"/>
    </w:rPr>
  </w:style>
  <w:style w:type="paragraph" w:styleId="aff1">
    <w:name w:val="annotation subject"/>
    <w:basedOn w:val="23"/>
    <w:link w:val="1f"/>
    <w:rsid w:val="003E143E"/>
    <w:pPr>
      <w:spacing w:after="0" w:line="240" w:lineRule="auto"/>
    </w:pPr>
    <w:rPr>
      <w:rFonts w:ascii="Times New Roman" w:hAnsi="Times New Roman" w:cs="Times New Roman"/>
      <w:b/>
      <w:bCs/>
      <w:sz w:val="24"/>
      <w:szCs w:val="24"/>
    </w:rPr>
  </w:style>
  <w:style w:type="character" w:customStyle="1" w:styleId="1f">
    <w:name w:val="Тема примечания Знак1"/>
    <w:basedOn w:val="1e"/>
    <w:link w:val="aff1"/>
    <w:rsid w:val="003E143E"/>
    <w:rPr>
      <w:rFonts w:ascii="Times New Roman" w:eastAsia="Times New Roman" w:hAnsi="Times New Roman" w:cs="Times New Roman"/>
      <w:b/>
      <w:bCs/>
      <w:sz w:val="24"/>
      <w:szCs w:val="24"/>
      <w:lang w:eastAsia="zh-CN"/>
    </w:rPr>
  </w:style>
  <w:style w:type="paragraph" w:customStyle="1" w:styleId="311">
    <w:name w:val="Основной текст 31"/>
    <w:rsid w:val="003E143E"/>
    <w:pPr>
      <w:widowControl w:val="0"/>
      <w:autoSpaceDE w:val="0"/>
      <w:jc w:val="both"/>
    </w:pPr>
    <w:rPr>
      <w:rFonts w:ascii="Calibri" w:eastAsia="Times New Roman" w:hAnsi="Calibri" w:cs="Calibri"/>
      <w:sz w:val="28"/>
      <w:szCs w:val="28"/>
      <w:lang w:eastAsia="zh-CN"/>
    </w:rPr>
  </w:style>
  <w:style w:type="paragraph" w:customStyle="1" w:styleId="410">
    <w:name w:val="Заголовок 41"/>
    <w:next w:val="Textbody"/>
    <w:rsid w:val="003E143E"/>
    <w:pPr>
      <w:keepNext/>
      <w:widowControl w:val="0"/>
      <w:autoSpaceDE w:val="0"/>
      <w:spacing w:before="480" w:after="239"/>
    </w:pPr>
    <w:rPr>
      <w:rFonts w:ascii="Verdana" w:eastAsia="Times New Roman" w:hAnsi="Verdana" w:cs="Verdana"/>
      <w:b/>
      <w:bCs/>
      <w:sz w:val="20"/>
      <w:szCs w:val="20"/>
      <w:lang w:eastAsia="zh-CN"/>
    </w:rPr>
  </w:style>
  <w:style w:type="paragraph" w:customStyle="1" w:styleId="510">
    <w:name w:val="Заголовок 51"/>
    <w:next w:val="Textbody"/>
    <w:rsid w:val="003E143E"/>
    <w:pPr>
      <w:keepNext/>
      <w:widowControl w:val="0"/>
      <w:autoSpaceDE w:val="0"/>
      <w:spacing w:before="200" w:after="200"/>
    </w:pPr>
    <w:rPr>
      <w:rFonts w:ascii="Calibri" w:eastAsia="Times New Roman" w:hAnsi="Calibri" w:cs="Calibri"/>
      <w:sz w:val="24"/>
      <w:szCs w:val="24"/>
      <w:lang w:eastAsia="zh-CN"/>
    </w:rPr>
  </w:style>
  <w:style w:type="paragraph" w:customStyle="1" w:styleId="DashedList">
    <w:name w:val="Dashed List"/>
    <w:rsid w:val="003E143E"/>
    <w:pPr>
      <w:widowControl w:val="0"/>
      <w:autoSpaceDE w:val="0"/>
      <w:ind w:left="720" w:hanging="431"/>
    </w:pPr>
    <w:rPr>
      <w:rFonts w:ascii="Calibri" w:eastAsia="Times New Roman" w:hAnsi="Calibri" w:cs="Calibri"/>
      <w:sz w:val="24"/>
      <w:szCs w:val="24"/>
      <w:lang w:eastAsia="zh-CN"/>
    </w:rPr>
  </w:style>
  <w:style w:type="paragraph" w:customStyle="1" w:styleId="LowerRomanList">
    <w:name w:val="Lower Roman List"/>
    <w:basedOn w:val="a"/>
    <w:rsid w:val="003E143E"/>
    <w:pPr>
      <w:widowControl w:val="0"/>
      <w:autoSpaceDE w:val="0"/>
      <w:spacing w:after="0" w:line="240" w:lineRule="auto"/>
      <w:ind w:left="720" w:hanging="431"/>
    </w:pPr>
    <w:rPr>
      <w:rFonts w:eastAsia="Times New Roman" w:cs="Times New Roman"/>
      <w:sz w:val="24"/>
      <w:szCs w:val="24"/>
      <w:lang w:eastAsia="zh-CN"/>
    </w:rPr>
  </w:style>
  <w:style w:type="paragraph" w:customStyle="1" w:styleId="1f0">
    <w:name w:val="Цитата1"/>
    <w:basedOn w:val="a"/>
    <w:rsid w:val="003E143E"/>
    <w:pPr>
      <w:widowControl w:val="0"/>
      <w:autoSpaceDE w:val="0"/>
      <w:spacing w:after="120" w:line="240" w:lineRule="auto"/>
      <w:ind w:left="1440" w:right="1440"/>
    </w:pPr>
    <w:rPr>
      <w:rFonts w:eastAsia="Times New Roman" w:cs="Times New Roman"/>
      <w:sz w:val="24"/>
      <w:szCs w:val="24"/>
      <w:lang w:eastAsia="zh-CN"/>
    </w:rPr>
  </w:style>
  <w:style w:type="paragraph" w:customStyle="1" w:styleId="Bottom">
    <w:name w:val="Bottom"/>
    <w:rsid w:val="003E143E"/>
    <w:pPr>
      <w:widowControl w:val="0"/>
      <w:autoSpaceDE w:val="0"/>
      <w:ind w:right="-18"/>
      <w:jc w:val="right"/>
    </w:pPr>
    <w:rPr>
      <w:rFonts w:ascii="Verdana" w:eastAsia="Times New Roman" w:hAnsi="Verdana" w:cs="Verdana"/>
      <w:color w:val="C41C16"/>
      <w:sz w:val="16"/>
      <w:szCs w:val="16"/>
      <w:lang w:eastAsia="zh-CN"/>
    </w:rPr>
  </w:style>
  <w:style w:type="paragraph" w:customStyle="1" w:styleId="1f1">
    <w:name w:val="Стиль1"/>
    <w:basedOn w:val="a"/>
    <w:rsid w:val="003E143E"/>
    <w:pPr>
      <w:shd w:val="clear" w:color="auto" w:fill="FFFFFF"/>
      <w:spacing w:after="0" w:line="240" w:lineRule="auto"/>
      <w:ind w:left="-540" w:right="29" w:firstLine="540"/>
      <w:jc w:val="both"/>
    </w:pPr>
    <w:rPr>
      <w:rFonts w:ascii="Times New Roman" w:eastAsia="Times New Roman" w:hAnsi="Times New Roman" w:cs="Times New Roman"/>
      <w:color w:val="383838"/>
      <w:spacing w:val="2"/>
      <w:sz w:val="28"/>
      <w:szCs w:val="28"/>
      <w:lang w:eastAsia="zh-CN"/>
    </w:rPr>
  </w:style>
  <w:style w:type="paragraph" w:customStyle="1" w:styleId="WW-">
    <w:name w:val="WW-Заголовок"/>
    <w:basedOn w:val="a"/>
    <w:next w:val="a6"/>
    <w:rsid w:val="003E143E"/>
    <w:pPr>
      <w:keepNext/>
      <w:spacing w:before="240" w:after="120"/>
    </w:pPr>
    <w:rPr>
      <w:rFonts w:ascii="Arial" w:eastAsia="Times New Roman" w:hAnsi="Arial" w:cs="Tahoma"/>
      <w:sz w:val="28"/>
      <w:szCs w:val="28"/>
      <w:lang w:eastAsia="zh-CN"/>
    </w:rPr>
  </w:style>
  <w:style w:type="paragraph" w:customStyle="1" w:styleId="43">
    <w:name w:val="Название4"/>
    <w:basedOn w:val="a"/>
    <w:rsid w:val="003E143E"/>
    <w:pPr>
      <w:suppressLineNumbers/>
      <w:spacing w:before="120" w:after="120"/>
    </w:pPr>
    <w:rPr>
      <w:rFonts w:eastAsia="Times New Roman" w:cs="Tahoma"/>
      <w:i/>
      <w:iCs/>
      <w:sz w:val="24"/>
      <w:szCs w:val="24"/>
      <w:lang w:eastAsia="zh-CN"/>
    </w:rPr>
  </w:style>
  <w:style w:type="paragraph" w:customStyle="1" w:styleId="44">
    <w:name w:val="Указатель4"/>
    <w:basedOn w:val="a"/>
    <w:rsid w:val="003E143E"/>
    <w:pPr>
      <w:suppressLineNumbers/>
    </w:pPr>
    <w:rPr>
      <w:rFonts w:eastAsia="Times New Roman" w:cs="Tahoma"/>
      <w:sz w:val="24"/>
      <w:szCs w:val="24"/>
      <w:lang w:eastAsia="zh-CN"/>
    </w:rPr>
  </w:style>
  <w:style w:type="paragraph" w:customStyle="1" w:styleId="34">
    <w:name w:val="Название3"/>
    <w:basedOn w:val="a"/>
    <w:rsid w:val="003E143E"/>
    <w:pPr>
      <w:suppressLineNumbers/>
      <w:spacing w:before="120" w:after="120"/>
    </w:pPr>
    <w:rPr>
      <w:rFonts w:eastAsia="Times New Roman" w:cs="Tahoma"/>
      <w:i/>
      <w:iCs/>
      <w:sz w:val="24"/>
      <w:szCs w:val="24"/>
      <w:lang w:eastAsia="zh-CN"/>
    </w:rPr>
  </w:style>
  <w:style w:type="paragraph" w:customStyle="1" w:styleId="35">
    <w:name w:val="Указатель3"/>
    <w:basedOn w:val="a"/>
    <w:rsid w:val="003E143E"/>
    <w:pPr>
      <w:suppressLineNumbers/>
    </w:pPr>
    <w:rPr>
      <w:rFonts w:eastAsia="Times New Roman" w:cs="Tahoma"/>
      <w:sz w:val="24"/>
      <w:szCs w:val="24"/>
      <w:lang w:eastAsia="zh-CN"/>
    </w:rPr>
  </w:style>
  <w:style w:type="paragraph" w:customStyle="1" w:styleId="25">
    <w:name w:val="Название2"/>
    <w:basedOn w:val="a"/>
    <w:rsid w:val="003E143E"/>
    <w:pPr>
      <w:suppressLineNumbers/>
      <w:spacing w:before="120" w:after="120"/>
    </w:pPr>
    <w:rPr>
      <w:rFonts w:eastAsia="Times New Roman" w:cs="Tahoma"/>
      <w:i/>
      <w:iCs/>
      <w:sz w:val="24"/>
      <w:szCs w:val="24"/>
      <w:lang w:eastAsia="zh-CN"/>
    </w:rPr>
  </w:style>
  <w:style w:type="paragraph" w:customStyle="1" w:styleId="26">
    <w:name w:val="Указатель2"/>
    <w:basedOn w:val="a"/>
    <w:rsid w:val="003E143E"/>
    <w:pPr>
      <w:suppressLineNumbers/>
    </w:pPr>
    <w:rPr>
      <w:rFonts w:eastAsia="Times New Roman" w:cs="Tahoma"/>
      <w:sz w:val="24"/>
      <w:szCs w:val="24"/>
      <w:lang w:eastAsia="zh-CN"/>
    </w:rPr>
  </w:style>
  <w:style w:type="paragraph" w:customStyle="1" w:styleId="aff2">
    <w:name w:val="Колонтитул"/>
    <w:basedOn w:val="a"/>
    <w:rsid w:val="003E143E"/>
    <w:pPr>
      <w:widowControl w:val="0"/>
      <w:suppressLineNumbers/>
      <w:tabs>
        <w:tab w:val="center" w:pos="4819"/>
        <w:tab w:val="right" w:pos="9638"/>
      </w:tabs>
      <w:autoSpaceDE w:val="0"/>
    </w:pPr>
    <w:rPr>
      <w:rFonts w:eastAsia="Times New Roman" w:cs="Calibri"/>
      <w:sz w:val="24"/>
      <w:szCs w:val="24"/>
      <w:lang w:eastAsia="zh-CN"/>
    </w:rPr>
  </w:style>
  <w:style w:type="paragraph" w:styleId="aff3">
    <w:name w:val="header"/>
    <w:basedOn w:val="a"/>
    <w:link w:val="27"/>
    <w:rsid w:val="003E143E"/>
    <w:pPr>
      <w:spacing w:after="0" w:line="100" w:lineRule="atLeast"/>
    </w:pPr>
    <w:rPr>
      <w:rFonts w:eastAsia="Times New Roman" w:cs="Calibri"/>
      <w:sz w:val="24"/>
      <w:szCs w:val="24"/>
      <w:lang w:eastAsia="zh-CN"/>
    </w:rPr>
  </w:style>
  <w:style w:type="character" w:customStyle="1" w:styleId="27">
    <w:name w:val="Верхний колонтитул Знак2"/>
    <w:basedOn w:val="a0"/>
    <w:link w:val="aff3"/>
    <w:rsid w:val="003E143E"/>
    <w:rPr>
      <w:rFonts w:ascii="Calibri" w:eastAsia="Times New Roman" w:hAnsi="Calibri" w:cs="Calibri"/>
      <w:sz w:val="24"/>
      <w:szCs w:val="24"/>
      <w:lang w:eastAsia="zh-CN"/>
    </w:rPr>
  </w:style>
  <w:style w:type="paragraph" w:styleId="aff4">
    <w:name w:val="footer"/>
    <w:basedOn w:val="a"/>
    <w:link w:val="28"/>
    <w:rsid w:val="003E143E"/>
    <w:pPr>
      <w:spacing w:after="0" w:line="100" w:lineRule="atLeast"/>
    </w:pPr>
    <w:rPr>
      <w:rFonts w:eastAsia="Times New Roman" w:cs="Calibri"/>
      <w:sz w:val="24"/>
      <w:szCs w:val="24"/>
      <w:lang w:eastAsia="zh-CN"/>
    </w:rPr>
  </w:style>
  <w:style w:type="character" w:customStyle="1" w:styleId="28">
    <w:name w:val="Нижний колонтитул Знак2"/>
    <w:basedOn w:val="a0"/>
    <w:link w:val="aff4"/>
    <w:rsid w:val="003E143E"/>
    <w:rPr>
      <w:rFonts w:ascii="Calibri" w:eastAsia="Times New Roman" w:hAnsi="Calibri" w:cs="Calibri"/>
      <w:sz w:val="24"/>
      <w:szCs w:val="24"/>
      <w:lang w:eastAsia="zh-CN"/>
    </w:rPr>
  </w:style>
  <w:style w:type="paragraph" w:customStyle="1" w:styleId="aff5">
    <w:name w:val="Содержимое таблицы"/>
    <w:basedOn w:val="a"/>
    <w:rsid w:val="003E143E"/>
    <w:pPr>
      <w:suppressLineNumbers/>
    </w:pPr>
    <w:rPr>
      <w:rFonts w:eastAsia="Times New Roman" w:cs="Calibri"/>
      <w:sz w:val="24"/>
      <w:szCs w:val="24"/>
      <w:lang w:eastAsia="zh-CN"/>
    </w:rPr>
  </w:style>
  <w:style w:type="paragraph" w:customStyle="1" w:styleId="aff6">
    <w:name w:val="Заголовок таблицы"/>
    <w:basedOn w:val="aff5"/>
    <w:rsid w:val="003E143E"/>
    <w:pPr>
      <w:jc w:val="center"/>
    </w:pPr>
    <w:rPr>
      <w:b/>
      <w:bCs/>
    </w:rPr>
  </w:style>
  <w:style w:type="paragraph" w:customStyle="1" w:styleId="1f2">
    <w:name w:val="Название1"/>
    <w:basedOn w:val="a"/>
    <w:rsid w:val="003E143E"/>
    <w:pPr>
      <w:suppressLineNumbers/>
      <w:spacing w:before="120" w:after="120"/>
    </w:pPr>
    <w:rPr>
      <w:rFonts w:eastAsia="Times New Roman" w:cs="Tahoma"/>
      <w:i/>
      <w:iCs/>
      <w:sz w:val="24"/>
      <w:szCs w:val="24"/>
      <w:lang w:eastAsia="zh-CN"/>
    </w:rPr>
  </w:style>
  <w:style w:type="paragraph" w:customStyle="1" w:styleId="1f3">
    <w:name w:val="Указатель1"/>
    <w:basedOn w:val="a"/>
    <w:rsid w:val="003E143E"/>
    <w:pPr>
      <w:suppressLineNumbers/>
    </w:pPr>
    <w:rPr>
      <w:rFonts w:eastAsia="Times New Roman" w:cs="Tahoma"/>
      <w:sz w:val="24"/>
      <w:szCs w:val="24"/>
      <w:lang w:eastAsia="zh-CN"/>
    </w:rPr>
  </w:style>
  <w:style w:type="paragraph" w:customStyle="1" w:styleId="NPAText">
    <w:name w:val="NPA Text"/>
    <w:basedOn w:val="Pro-List1"/>
    <w:rsid w:val="003E143E"/>
    <w:pPr>
      <w:widowControl/>
      <w:autoSpaceDE/>
      <w:spacing w:after="0" w:line="288" w:lineRule="auto"/>
      <w:ind w:left="1134" w:hanging="295"/>
      <w:jc w:val="both"/>
    </w:pPr>
    <w:rPr>
      <w:rFonts w:ascii="Georgia" w:hAnsi="Georgia"/>
      <w:sz w:val="20"/>
    </w:rPr>
  </w:style>
  <w:style w:type="paragraph" w:customStyle="1" w:styleId="Pro-List-1">
    <w:name w:val="Pro-List -1"/>
    <w:basedOn w:val="Pro-List1"/>
    <w:rsid w:val="003E143E"/>
    <w:pPr>
      <w:widowControl/>
      <w:autoSpaceDE/>
      <w:spacing w:after="0" w:line="288" w:lineRule="auto"/>
      <w:ind w:left="0" w:firstLine="0"/>
      <w:jc w:val="both"/>
    </w:pPr>
    <w:rPr>
      <w:rFonts w:ascii="Georgia" w:hAnsi="Georgia"/>
      <w:sz w:val="20"/>
    </w:rPr>
  </w:style>
  <w:style w:type="paragraph" w:customStyle="1" w:styleId="aff7">
    <w:name w:val="Мой стиль"/>
    <w:basedOn w:val="a"/>
    <w:rsid w:val="003E143E"/>
    <w:pPr>
      <w:widowControl w:val="0"/>
      <w:spacing w:after="120" w:line="288" w:lineRule="auto"/>
      <w:ind w:left="1701" w:hanging="501"/>
      <w:jc w:val="both"/>
      <w:textAlignment w:val="baseline"/>
    </w:pPr>
    <w:rPr>
      <w:rFonts w:ascii="Georgia" w:eastAsia="Times New Roman" w:hAnsi="Georgia" w:cs="Times New Roman"/>
      <w:sz w:val="24"/>
      <w:szCs w:val="20"/>
      <w:lang w:eastAsia="zh-CN"/>
    </w:rPr>
  </w:style>
  <w:style w:type="paragraph" w:customStyle="1" w:styleId="1f4">
    <w:name w:val="Схема документа1"/>
    <w:basedOn w:val="a"/>
    <w:rsid w:val="003E143E"/>
    <w:pPr>
      <w:spacing w:after="0" w:line="100" w:lineRule="atLeast"/>
    </w:pPr>
    <w:rPr>
      <w:rFonts w:ascii="Tahoma" w:eastAsia="Times New Roman" w:hAnsi="Tahoma" w:cs="Tahoma"/>
      <w:sz w:val="16"/>
      <w:szCs w:val="16"/>
      <w:lang w:eastAsia="zh-CN"/>
    </w:rPr>
  </w:style>
  <w:style w:type="paragraph" w:customStyle="1" w:styleId="1f5">
    <w:name w:val="Текст примечания1"/>
    <w:basedOn w:val="a"/>
    <w:rsid w:val="003E143E"/>
    <w:pPr>
      <w:spacing w:after="0" w:line="100" w:lineRule="atLeast"/>
    </w:pPr>
    <w:rPr>
      <w:rFonts w:ascii="Times New Roman" w:eastAsia="Times New Roman" w:hAnsi="Times New Roman" w:cs="Times New Roman"/>
      <w:sz w:val="20"/>
      <w:szCs w:val="20"/>
      <w:lang w:eastAsia="zh-CN"/>
    </w:rPr>
  </w:style>
  <w:style w:type="paragraph" w:styleId="aff8">
    <w:name w:val="Body Text Indent"/>
    <w:basedOn w:val="a"/>
    <w:link w:val="aff9"/>
    <w:rsid w:val="003E143E"/>
    <w:pPr>
      <w:spacing w:after="120" w:line="240" w:lineRule="auto"/>
      <w:ind w:left="283"/>
    </w:pPr>
    <w:rPr>
      <w:rFonts w:ascii="Times New Roman" w:eastAsia="Times New Roman" w:hAnsi="Times New Roman" w:cs="Times New Roman"/>
      <w:sz w:val="24"/>
      <w:szCs w:val="24"/>
      <w:lang w:eastAsia="zh-CN"/>
    </w:rPr>
  </w:style>
  <w:style w:type="character" w:customStyle="1" w:styleId="aff9">
    <w:name w:val="Основной текст с отступом Знак"/>
    <w:basedOn w:val="a0"/>
    <w:link w:val="aff8"/>
    <w:rsid w:val="003E143E"/>
    <w:rPr>
      <w:rFonts w:ascii="Times New Roman" w:eastAsia="Times New Roman" w:hAnsi="Times New Roman" w:cs="Times New Roman"/>
      <w:sz w:val="24"/>
      <w:szCs w:val="24"/>
      <w:lang w:eastAsia="zh-CN"/>
    </w:rPr>
  </w:style>
  <w:style w:type="paragraph" w:customStyle="1" w:styleId="1f6">
    <w:name w:val="Обычный отступ1"/>
    <w:basedOn w:val="a"/>
    <w:rsid w:val="003E143E"/>
    <w:pPr>
      <w:widowControl w:val="0"/>
      <w:autoSpaceDE w:val="0"/>
      <w:ind w:left="708"/>
    </w:pPr>
    <w:rPr>
      <w:rFonts w:eastAsia="Times New Roman" w:cs="Calibri"/>
      <w:sz w:val="24"/>
      <w:szCs w:val="24"/>
      <w:lang w:eastAsia="zh-CN"/>
    </w:rPr>
  </w:style>
  <w:style w:type="paragraph" w:customStyle="1" w:styleId="af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E143E"/>
    <w:pPr>
      <w:spacing w:before="280" w:after="280" w:line="240" w:lineRule="auto"/>
    </w:pPr>
    <w:rPr>
      <w:rFonts w:ascii="Tahoma" w:eastAsia="Times New Roman" w:hAnsi="Tahoma" w:cs="Times New Roman"/>
      <w:sz w:val="20"/>
      <w:szCs w:val="20"/>
      <w:lang w:val="en-US" w:eastAsia="zh-CN"/>
    </w:rPr>
  </w:style>
  <w:style w:type="paragraph" w:styleId="30">
    <w:name w:val="List Number 3"/>
    <w:basedOn w:val="a"/>
    <w:rsid w:val="003E143E"/>
    <w:pPr>
      <w:widowControl w:val="0"/>
      <w:numPr>
        <w:numId w:val="3"/>
      </w:numPr>
      <w:autoSpaceDE w:val="0"/>
    </w:pPr>
    <w:rPr>
      <w:rFonts w:eastAsia="Times New Roman" w:cs="Calibri"/>
      <w:sz w:val="24"/>
      <w:szCs w:val="24"/>
      <w:lang w:eastAsia="zh-CN"/>
    </w:rPr>
  </w:style>
  <w:style w:type="paragraph" w:styleId="HTML">
    <w:name w:val="HTML Preformatted"/>
    <w:basedOn w:val="a"/>
    <w:link w:val="HTML0"/>
    <w:rsid w:val="003E1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0">
    <w:name w:val="Стандартный HTML Знак"/>
    <w:basedOn w:val="a0"/>
    <w:link w:val="HTML"/>
    <w:rsid w:val="003E143E"/>
    <w:rPr>
      <w:rFonts w:ascii="Courier New" w:eastAsia="Times New Roman" w:hAnsi="Courier New" w:cs="Courier New"/>
      <w:sz w:val="20"/>
      <w:szCs w:val="20"/>
      <w:lang w:eastAsia="zh-CN"/>
    </w:rPr>
  </w:style>
  <w:style w:type="paragraph" w:customStyle="1" w:styleId="111">
    <w:name w:val="Знак1 Знак Знак Знак1"/>
    <w:basedOn w:val="a"/>
    <w:rsid w:val="003E143E"/>
    <w:pPr>
      <w:spacing w:after="160" w:line="240" w:lineRule="exact"/>
    </w:pPr>
    <w:rPr>
      <w:rFonts w:ascii="Verdana" w:eastAsia="Times New Roman" w:hAnsi="Verdana" w:cs="Times New Roman"/>
      <w:sz w:val="24"/>
      <w:szCs w:val="24"/>
      <w:lang w:val="en-US" w:eastAsia="zh-CN"/>
    </w:rPr>
  </w:style>
  <w:style w:type="paragraph" w:customStyle="1" w:styleId="xl190">
    <w:name w:val="xl190"/>
    <w:basedOn w:val="a"/>
    <w:rsid w:val="003E143E"/>
    <w:pPr>
      <w:pBdr>
        <w:top w:val="none" w:sz="0" w:space="0" w:color="000000"/>
        <w:left w:val="none" w:sz="0" w:space="0" w:color="000000"/>
        <w:bottom w:val="single" w:sz="4" w:space="0" w:color="000000"/>
        <w:right w:val="none" w:sz="0" w:space="0" w:color="000000"/>
      </w:pBdr>
      <w:spacing w:before="280" w:after="280" w:line="240" w:lineRule="auto"/>
      <w:jc w:val="center"/>
    </w:pPr>
    <w:rPr>
      <w:rFonts w:ascii="Arial CYR" w:eastAsia="Times New Roman" w:hAnsi="Arial CYR" w:cs="Arial CYR"/>
      <w:b/>
      <w:bCs/>
      <w:color w:val="000000"/>
      <w:sz w:val="24"/>
      <w:szCs w:val="24"/>
      <w:lang w:eastAsia="zh-CN"/>
    </w:rPr>
  </w:style>
  <w:style w:type="paragraph" w:customStyle="1" w:styleId="xl191">
    <w:name w:val="xl191"/>
    <w:basedOn w:val="a"/>
    <w:rsid w:val="003E143E"/>
    <w:pPr>
      <w:pBdr>
        <w:top w:val="single" w:sz="4" w:space="0" w:color="000000"/>
        <w:left w:val="single" w:sz="4" w:space="0" w:color="000000"/>
        <w:bottom w:val="single" w:sz="4" w:space="0" w:color="000000"/>
        <w:right w:val="single" w:sz="4" w:space="0" w:color="000000"/>
      </w:pBdr>
      <w:spacing w:before="280" w:after="280" w:line="240" w:lineRule="auto"/>
      <w:jc w:val="center"/>
      <w:textAlignment w:val="center"/>
    </w:pPr>
    <w:rPr>
      <w:rFonts w:ascii="Arial CYR" w:eastAsia="Times New Roman" w:hAnsi="Arial CYR" w:cs="Arial CYR"/>
      <w:color w:val="000000"/>
      <w:sz w:val="16"/>
      <w:szCs w:val="16"/>
      <w:lang w:eastAsia="zh-CN"/>
    </w:rPr>
  </w:style>
  <w:style w:type="paragraph" w:customStyle="1" w:styleId="xl192">
    <w:name w:val="xl192"/>
    <w:basedOn w:val="a"/>
    <w:rsid w:val="003E143E"/>
    <w:pPr>
      <w:pBdr>
        <w:top w:val="single" w:sz="4" w:space="0" w:color="000000"/>
        <w:left w:val="single" w:sz="4" w:space="0" w:color="000000"/>
        <w:bottom w:val="single" w:sz="8" w:space="0" w:color="000000"/>
        <w:right w:val="single" w:sz="4" w:space="0" w:color="000000"/>
      </w:pBdr>
      <w:spacing w:before="280" w:after="280" w:line="240" w:lineRule="auto"/>
      <w:jc w:val="center"/>
      <w:textAlignment w:val="center"/>
    </w:pPr>
    <w:rPr>
      <w:rFonts w:ascii="Arial CYR" w:eastAsia="Times New Roman" w:hAnsi="Arial CYR" w:cs="Arial CYR"/>
      <w:color w:val="000000"/>
      <w:sz w:val="16"/>
      <w:szCs w:val="16"/>
      <w:lang w:eastAsia="zh-CN"/>
    </w:rPr>
  </w:style>
  <w:style w:type="paragraph" w:customStyle="1" w:styleId="xl193">
    <w:name w:val="xl193"/>
    <w:basedOn w:val="a"/>
    <w:rsid w:val="003E143E"/>
    <w:pPr>
      <w:pBdr>
        <w:top w:val="single" w:sz="4" w:space="0" w:color="000000"/>
        <w:left w:val="single" w:sz="4" w:space="0" w:color="000000"/>
        <w:bottom w:val="single" w:sz="4" w:space="0" w:color="000000"/>
        <w:right w:val="single" w:sz="8" w:space="0" w:color="000000"/>
      </w:pBdr>
      <w:spacing w:before="280" w:after="280" w:line="240" w:lineRule="auto"/>
    </w:pPr>
    <w:rPr>
      <w:rFonts w:ascii="Arial CYR" w:eastAsia="Times New Roman" w:hAnsi="Arial CYR" w:cs="Arial CYR"/>
      <w:color w:val="000000"/>
      <w:sz w:val="16"/>
      <w:szCs w:val="16"/>
      <w:lang w:eastAsia="zh-CN"/>
    </w:rPr>
  </w:style>
  <w:style w:type="paragraph" w:customStyle="1" w:styleId="xl194">
    <w:name w:val="xl194"/>
    <w:basedOn w:val="a"/>
    <w:rsid w:val="003E143E"/>
    <w:pPr>
      <w:pBdr>
        <w:top w:val="single" w:sz="8" w:space="0" w:color="000000"/>
        <w:left w:val="single" w:sz="4" w:space="0" w:color="000000"/>
        <w:bottom w:val="single" w:sz="4" w:space="0" w:color="000000"/>
        <w:right w:val="single" w:sz="4" w:space="0" w:color="000000"/>
      </w:pBdr>
      <w:spacing w:before="280" w:after="280" w:line="240" w:lineRule="auto"/>
      <w:jc w:val="center"/>
    </w:pPr>
    <w:rPr>
      <w:rFonts w:ascii="Arial CYR" w:eastAsia="Times New Roman" w:hAnsi="Arial CYR" w:cs="Arial CYR"/>
      <w:color w:val="000000"/>
      <w:sz w:val="16"/>
      <w:szCs w:val="16"/>
      <w:lang w:eastAsia="zh-CN"/>
    </w:rPr>
  </w:style>
  <w:style w:type="paragraph" w:customStyle="1" w:styleId="xl195">
    <w:name w:val="xl195"/>
    <w:basedOn w:val="a"/>
    <w:rsid w:val="003E143E"/>
    <w:pPr>
      <w:pBdr>
        <w:top w:val="single" w:sz="8" w:space="0" w:color="000000"/>
        <w:left w:val="single" w:sz="4" w:space="0" w:color="000000"/>
        <w:bottom w:val="single" w:sz="4" w:space="0" w:color="000000"/>
        <w:right w:val="single" w:sz="4" w:space="0" w:color="000000"/>
      </w:pBdr>
      <w:spacing w:before="280" w:after="280" w:line="240" w:lineRule="auto"/>
      <w:jc w:val="right"/>
    </w:pPr>
    <w:rPr>
      <w:rFonts w:ascii="Arial CYR" w:eastAsia="Times New Roman" w:hAnsi="Arial CYR" w:cs="Arial CYR"/>
      <w:color w:val="000000"/>
      <w:sz w:val="16"/>
      <w:szCs w:val="16"/>
      <w:lang w:eastAsia="zh-CN"/>
    </w:rPr>
  </w:style>
  <w:style w:type="paragraph" w:customStyle="1" w:styleId="xl196">
    <w:name w:val="xl196"/>
    <w:basedOn w:val="a"/>
    <w:rsid w:val="003E143E"/>
    <w:pPr>
      <w:pBdr>
        <w:top w:val="single" w:sz="4" w:space="0" w:color="000000"/>
        <w:left w:val="single" w:sz="4" w:space="0" w:color="000000"/>
        <w:bottom w:val="none" w:sz="0" w:space="0" w:color="000000"/>
        <w:right w:val="single" w:sz="8" w:space="0" w:color="000000"/>
      </w:pBdr>
      <w:spacing w:before="280" w:after="280" w:line="240" w:lineRule="auto"/>
    </w:pPr>
    <w:rPr>
      <w:rFonts w:ascii="Arial CYR" w:eastAsia="Times New Roman" w:hAnsi="Arial CYR" w:cs="Arial CYR"/>
      <w:color w:val="000000"/>
      <w:sz w:val="16"/>
      <w:szCs w:val="16"/>
      <w:lang w:eastAsia="zh-CN"/>
    </w:rPr>
  </w:style>
  <w:style w:type="paragraph" w:customStyle="1" w:styleId="xl197">
    <w:name w:val="xl197"/>
    <w:basedOn w:val="a"/>
    <w:rsid w:val="003E143E"/>
    <w:pPr>
      <w:pBdr>
        <w:top w:val="single" w:sz="4" w:space="0" w:color="000000"/>
        <w:left w:val="single" w:sz="4" w:space="0" w:color="000000"/>
        <w:bottom w:val="none" w:sz="0" w:space="0" w:color="000000"/>
        <w:right w:val="single" w:sz="4" w:space="0" w:color="000000"/>
      </w:pBdr>
      <w:spacing w:before="280" w:after="280" w:line="240" w:lineRule="auto"/>
      <w:jc w:val="center"/>
    </w:pPr>
    <w:rPr>
      <w:rFonts w:ascii="Arial CYR" w:eastAsia="Times New Roman" w:hAnsi="Arial CYR" w:cs="Arial CYR"/>
      <w:color w:val="000000"/>
      <w:sz w:val="16"/>
      <w:szCs w:val="16"/>
      <w:lang w:eastAsia="zh-CN"/>
    </w:rPr>
  </w:style>
  <w:style w:type="paragraph" w:customStyle="1" w:styleId="xl198">
    <w:name w:val="xl198"/>
    <w:basedOn w:val="a"/>
    <w:rsid w:val="003E143E"/>
    <w:pPr>
      <w:spacing w:before="280" w:after="280" w:line="240" w:lineRule="auto"/>
      <w:jc w:val="right"/>
    </w:pPr>
    <w:rPr>
      <w:rFonts w:ascii="Arial CYR" w:eastAsia="Times New Roman" w:hAnsi="Arial CYR" w:cs="Arial CYR"/>
      <w:color w:val="000000"/>
      <w:sz w:val="16"/>
      <w:szCs w:val="16"/>
      <w:lang w:eastAsia="zh-CN"/>
    </w:rPr>
  </w:style>
  <w:style w:type="paragraph" w:customStyle="1" w:styleId="xl199">
    <w:name w:val="xl199"/>
    <w:basedOn w:val="a"/>
    <w:rsid w:val="003E143E"/>
    <w:pPr>
      <w:pBdr>
        <w:top w:val="single" w:sz="4" w:space="0" w:color="000000"/>
        <w:left w:val="single" w:sz="4" w:space="0" w:color="000000"/>
        <w:bottom w:val="single" w:sz="8" w:space="0" w:color="000000"/>
        <w:right w:val="single" w:sz="4" w:space="0" w:color="000000"/>
      </w:pBdr>
      <w:spacing w:before="280" w:after="280" w:line="240" w:lineRule="auto"/>
      <w:jc w:val="center"/>
      <w:textAlignment w:val="center"/>
    </w:pPr>
    <w:rPr>
      <w:rFonts w:ascii="Arial CYR" w:eastAsia="Times New Roman" w:hAnsi="Arial CYR" w:cs="Arial CYR"/>
      <w:color w:val="000000"/>
      <w:sz w:val="16"/>
      <w:szCs w:val="16"/>
      <w:lang w:eastAsia="zh-CN"/>
    </w:rPr>
  </w:style>
  <w:style w:type="paragraph" w:customStyle="1" w:styleId="xl200">
    <w:name w:val="xl200"/>
    <w:basedOn w:val="a"/>
    <w:rsid w:val="003E143E"/>
    <w:pPr>
      <w:pBdr>
        <w:top w:val="single" w:sz="4" w:space="0" w:color="000000"/>
        <w:left w:val="single" w:sz="4" w:space="0" w:color="000000"/>
        <w:bottom w:val="single" w:sz="8" w:space="0" w:color="000000"/>
        <w:right w:val="single" w:sz="4" w:space="0" w:color="000000"/>
      </w:pBdr>
      <w:spacing w:before="280" w:after="280" w:line="240" w:lineRule="auto"/>
      <w:jc w:val="center"/>
      <w:textAlignment w:val="center"/>
    </w:pPr>
    <w:rPr>
      <w:rFonts w:ascii="Arial CYR" w:eastAsia="Times New Roman" w:hAnsi="Arial CYR" w:cs="Arial CYR"/>
      <w:color w:val="000000"/>
      <w:sz w:val="16"/>
      <w:szCs w:val="16"/>
      <w:lang w:eastAsia="zh-CN"/>
    </w:rPr>
  </w:style>
  <w:style w:type="paragraph" w:customStyle="1" w:styleId="xl201">
    <w:name w:val="xl201"/>
    <w:basedOn w:val="a"/>
    <w:rsid w:val="003E143E"/>
    <w:pPr>
      <w:pBdr>
        <w:top w:val="single" w:sz="8" w:space="0" w:color="000000"/>
        <w:left w:val="single" w:sz="8" w:space="0" w:color="000000"/>
        <w:bottom w:val="single" w:sz="4" w:space="0" w:color="000000"/>
        <w:right w:val="single" w:sz="4" w:space="0" w:color="000000"/>
      </w:pBdr>
      <w:spacing w:before="280" w:after="280" w:line="240" w:lineRule="auto"/>
      <w:jc w:val="center"/>
    </w:pPr>
    <w:rPr>
      <w:rFonts w:ascii="Arial CYR" w:eastAsia="Times New Roman" w:hAnsi="Arial CYR" w:cs="Arial CYR"/>
      <w:color w:val="000000"/>
      <w:sz w:val="16"/>
      <w:szCs w:val="16"/>
      <w:lang w:eastAsia="zh-CN"/>
    </w:rPr>
  </w:style>
  <w:style w:type="paragraph" w:customStyle="1" w:styleId="xl202">
    <w:name w:val="xl202"/>
    <w:basedOn w:val="a"/>
    <w:rsid w:val="003E143E"/>
    <w:pPr>
      <w:pBdr>
        <w:top w:val="single" w:sz="8" w:space="0" w:color="000000"/>
        <w:left w:val="single" w:sz="4" w:space="0" w:color="000000"/>
        <w:bottom w:val="single" w:sz="4" w:space="0" w:color="000000"/>
        <w:right w:val="single" w:sz="8" w:space="0" w:color="000000"/>
      </w:pBdr>
      <w:spacing w:before="280" w:after="280" w:line="240" w:lineRule="auto"/>
      <w:jc w:val="right"/>
    </w:pPr>
    <w:rPr>
      <w:rFonts w:ascii="Arial CYR" w:eastAsia="Times New Roman" w:hAnsi="Arial CYR" w:cs="Arial CYR"/>
      <w:color w:val="000000"/>
      <w:sz w:val="16"/>
      <w:szCs w:val="16"/>
      <w:lang w:eastAsia="zh-CN"/>
    </w:rPr>
  </w:style>
  <w:style w:type="paragraph" w:customStyle="1" w:styleId="xl203">
    <w:name w:val="xl203"/>
    <w:basedOn w:val="a"/>
    <w:rsid w:val="003E143E"/>
    <w:pPr>
      <w:pBdr>
        <w:top w:val="single" w:sz="4" w:space="0" w:color="000000"/>
        <w:left w:val="single" w:sz="8" w:space="0" w:color="000000"/>
        <w:bottom w:val="none" w:sz="0" w:space="0" w:color="000000"/>
        <w:right w:val="single" w:sz="4" w:space="0" w:color="000000"/>
      </w:pBdr>
      <w:spacing w:before="280" w:after="280" w:line="240" w:lineRule="auto"/>
      <w:jc w:val="center"/>
    </w:pPr>
    <w:rPr>
      <w:rFonts w:ascii="Arial CYR" w:eastAsia="Times New Roman" w:hAnsi="Arial CYR" w:cs="Arial CYR"/>
      <w:color w:val="000000"/>
      <w:sz w:val="16"/>
      <w:szCs w:val="16"/>
      <w:lang w:eastAsia="zh-CN"/>
    </w:rPr>
  </w:style>
  <w:style w:type="paragraph" w:customStyle="1" w:styleId="xl204">
    <w:name w:val="xl204"/>
    <w:basedOn w:val="a"/>
    <w:rsid w:val="003E143E"/>
    <w:pPr>
      <w:pBdr>
        <w:top w:val="single" w:sz="4" w:space="0" w:color="000000"/>
        <w:left w:val="single" w:sz="4" w:space="0" w:color="000000"/>
        <w:bottom w:val="none" w:sz="0" w:space="0" w:color="000000"/>
        <w:right w:val="single" w:sz="4" w:space="0" w:color="000000"/>
      </w:pBdr>
      <w:spacing w:before="280" w:after="280" w:line="240" w:lineRule="auto"/>
      <w:jc w:val="right"/>
    </w:pPr>
    <w:rPr>
      <w:rFonts w:ascii="Arial CYR" w:eastAsia="Times New Roman" w:hAnsi="Arial CYR" w:cs="Arial CYR"/>
      <w:color w:val="000000"/>
      <w:sz w:val="16"/>
      <w:szCs w:val="16"/>
      <w:lang w:eastAsia="zh-CN"/>
    </w:rPr>
  </w:style>
  <w:style w:type="paragraph" w:customStyle="1" w:styleId="xl205">
    <w:name w:val="xl205"/>
    <w:basedOn w:val="a"/>
    <w:rsid w:val="003E143E"/>
    <w:pPr>
      <w:pBdr>
        <w:top w:val="single" w:sz="4" w:space="0" w:color="000000"/>
        <w:left w:val="single" w:sz="4" w:space="0" w:color="000000"/>
        <w:bottom w:val="none" w:sz="0" w:space="0" w:color="000000"/>
        <w:right w:val="single" w:sz="8" w:space="0" w:color="000000"/>
      </w:pBdr>
      <w:spacing w:before="280" w:after="280" w:line="240" w:lineRule="auto"/>
      <w:jc w:val="right"/>
    </w:pPr>
    <w:rPr>
      <w:rFonts w:ascii="Arial CYR" w:eastAsia="Times New Roman" w:hAnsi="Arial CYR" w:cs="Arial CYR"/>
      <w:color w:val="000000"/>
      <w:sz w:val="16"/>
      <w:szCs w:val="16"/>
      <w:lang w:eastAsia="zh-CN"/>
    </w:rPr>
  </w:style>
  <w:style w:type="paragraph" w:customStyle="1" w:styleId="xl206">
    <w:name w:val="xl206"/>
    <w:basedOn w:val="a"/>
    <w:rsid w:val="003E143E"/>
    <w:pPr>
      <w:pBdr>
        <w:top w:val="none" w:sz="0" w:space="0" w:color="000000"/>
        <w:left w:val="single" w:sz="4" w:space="0" w:color="000000"/>
        <w:bottom w:val="single" w:sz="4" w:space="0" w:color="000000"/>
        <w:right w:val="single" w:sz="8" w:space="0" w:color="000000"/>
      </w:pBdr>
      <w:spacing w:before="280" w:after="280" w:line="240" w:lineRule="auto"/>
    </w:pPr>
    <w:rPr>
      <w:rFonts w:ascii="Arial CYR" w:eastAsia="Times New Roman" w:hAnsi="Arial CYR" w:cs="Arial CYR"/>
      <w:color w:val="000000"/>
      <w:sz w:val="16"/>
      <w:szCs w:val="16"/>
      <w:lang w:eastAsia="zh-CN"/>
    </w:rPr>
  </w:style>
  <w:style w:type="paragraph" w:customStyle="1" w:styleId="xl207">
    <w:name w:val="xl207"/>
    <w:basedOn w:val="a"/>
    <w:rsid w:val="003E143E"/>
    <w:pPr>
      <w:pBdr>
        <w:top w:val="none" w:sz="0" w:space="0" w:color="000000"/>
        <w:left w:val="single" w:sz="8" w:space="0" w:color="000000"/>
        <w:bottom w:val="single" w:sz="4" w:space="0" w:color="000000"/>
        <w:right w:val="single" w:sz="4" w:space="0" w:color="000000"/>
      </w:pBdr>
      <w:spacing w:before="280" w:after="280" w:line="240" w:lineRule="auto"/>
      <w:jc w:val="center"/>
    </w:pPr>
    <w:rPr>
      <w:rFonts w:ascii="Arial CYR" w:eastAsia="Times New Roman" w:hAnsi="Arial CYR" w:cs="Arial CYR"/>
      <w:color w:val="000000"/>
      <w:sz w:val="16"/>
      <w:szCs w:val="16"/>
      <w:lang w:eastAsia="zh-CN"/>
    </w:rPr>
  </w:style>
  <w:style w:type="paragraph" w:customStyle="1" w:styleId="xl208">
    <w:name w:val="xl208"/>
    <w:basedOn w:val="a"/>
    <w:rsid w:val="003E143E"/>
    <w:pPr>
      <w:pBdr>
        <w:top w:val="none" w:sz="0" w:space="0" w:color="000000"/>
        <w:left w:val="single" w:sz="4" w:space="0" w:color="000000"/>
        <w:bottom w:val="single" w:sz="4" w:space="0" w:color="000000"/>
        <w:right w:val="single" w:sz="4" w:space="0" w:color="000000"/>
      </w:pBdr>
      <w:spacing w:before="280" w:after="280" w:line="240" w:lineRule="auto"/>
      <w:jc w:val="center"/>
    </w:pPr>
    <w:rPr>
      <w:rFonts w:ascii="Arial CYR" w:eastAsia="Times New Roman" w:hAnsi="Arial CYR" w:cs="Arial CYR"/>
      <w:color w:val="000000"/>
      <w:sz w:val="16"/>
      <w:szCs w:val="16"/>
      <w:lang w:eastAsia="zh-CN"/>
    </w:rPr>
  </w:style>
  <w:style w:type="paragraph" w:customStyle="1" w:styleId="xl209">
    <w:name w:val="xl209"/>
    <w:basedOn w:val="a"/>
    <w:rsid w:val="003E143E"/>
    <w:pPr>
      <w:pBdr>
        <w:top w:val="none" w:sz="0" w:space="0" w:color="000000"/>
        <w:left w:val="single" w:sz="4" w:space="0" w:color="000000"/>
        <w:bottom w:val="single" w:sz="4" w:space="0" w:color="000000"/>
        <w:right w:val="single" w:sz="4" w:space="0" w:color="000000"/>
      </w:pBdr>
      <w:spacing w:before="280" w:after="280" w:line="240" w:lineRule="auto"/>
      <w:jc w:val="right"/>
    </w:pPr>
    <w:rPr>
      <w:rFonts w:ascii="Arial CYR" w:eastAsia="Times New Roman" w:hAnsi="Arial CYR" w:cs="Arial CYR"/>
      <w:color w:val="000000"/>
      <w:sz w:val="16"/>
      <w:szCs w:val="16"/>
      <w:lang w:eastAsia="zh-CN"/>
    </w:rPr>
  </w:style>
  <w:style w:type="paragraph" w:customStyle="1" w:styleId="xl210">
    <w:name w:val="xl210"/>
    <w:basedOn w:val="a"/>
    <w:rsid w:val="003E143E"/>
    <w:pPr>
      <w:pBdr>
        <w:top w:val="none" w:sz="0" w:space="0" w:color="000000"/>
        <w:left w:val="single" w:sz="4" w:space="0" w:color="000000"/>
        <w:bottom w:val="single" w:sz="4" w:space="0" w:color="000000"/>
        <w:right w:val="single" w:sz="8" w:space="0" w:color="000000"/>
      </w:pBdr>
      <w:spacing w:before="280" w:after="280" w:line="240" w:lineRule="auto"/>
      <w:jc w:val="right"/>
    </w:pPr>
    <w:rPr>
      <w:rFonts w:ascii="Arial CYR" w:eastAsia="Times New Roman" w:hAnsi="Arial CYR" w:cs="Arial CYR"/>
      <w:color w:val="000000"/>
      <w:sz w:val="16"/>
      <w:szCs w:val="16"/>
      <w:lang w:eastAsia="zh-CN"/>
    </w:rPr>
  </w:style>
  <w:style w:type="paragraph" w:customStyle="1" w:styleId="xl211">
    <w:name w:val="xl211"/>
    <w:basedOn w:val="a"/>
    <w:rsid w:val="003E143E"/>
    <w:pPr>
      <w:pBdr>
        <w:top w:val="single" w:sz="4" w:space="0" w:color="000000"/>
        <w:left w:val="single" w:sz="4" w:space="0" w:color="000000"/>
        <w:bottom w:val="single" w:sz="4" w:space="0" w:color="000000"/>
        <w:right w:val="single" w:sz="8" w:space="0" w:color="000000"/>
      </w:pBdr>
      <w:spacing w:before="280" w:after="280" w:line="240" w:lineRule="auto"/>
    </w:pPr>
    <w:rPr>
      <w:rFonts w:ascii="Arial CYR" w:eastAsia="Times New Roman" w:hAnsi="Arial CYR" w:cs="Arial CYR"/>
      <w:color w:val="000000"/>
      <w:sz w:val="16"/>
      <w:szCs w:val="16"/>
      <w:lang w:eastAsia="zh-CN"/>
    </w:rPr>
  </w:style>
  <w:style w:type="paragraph" w:customStyle="1" w:styleId="xl212">
    <w:name w:val="xl212"/>
    <w:basedOn w:val="a"/>
    <w:rsid w:val="003E143E"/>
    <w:pPr>
      <w:pBdr>
        <w:top w:val="single" w:sz="8" w:space="0" w:color="000000"/>
        <w:left w:val="single" w:sz="8" w:space="0" w:color="000000"/>
        <w:bottom w:val="single" w:sz="8" w:space="0" w:color="000000"/>
        <w:right w:val="single" w:sz="4" w:space="0" w:color="000000"/>
      </w:pBdr>
      <w:spacing w:before="280" w:after="280" w:line="240" w:lineRule="auto"/>
      <w:jc w:val="center"/>
    </w:pPr>
    <w:rPr>
      <w:rFonts w:ascii="Arial CYR" w:eastAsia="Times New Roman" w:hAnsi="Arial CYR" w:cs="Arial CYR"/>
      <w:color w:val="000000"/>
      <w:sz w:val="16"/>
      <w:szCs w:val="16"/>
      <w:lang w:eastAsia="zh-CN"/>
    </w:rPr>
  </w:style>
  <w:style w:type="paragraph" w:customStyle="1" w:styleId="xl213">
    <w:name w:val="xl213"/>
    <w:basedOn w:val="a"/>
    <w:rsid w:val="003E143E"/>
    <w:pPr>
      <w:pBdr>
        <w:top w:val="single" w:sz="8" w:space="0" w:color="000000"/>
        <w:left w:val="single" w:sz="4" w:space="0" w:color="000000"/>
        <w:bottom w:val="single" w:sz="8" w:space="0" w:color="000000"/>
        <w:right w:val="single" w:sz="4" w:space="0" w:color="000000"/>
      </w:pBdr>
      <w:spacing w:before="280" w:after="280" w:line="240" w:lineRule="auto"/>
      <w:jc w:val="center"/>
    </w:pPr>
    <w:rPr>
      <w:rFonts w:ascii="Arial CYR" w:eastAsia="Times New Roman" w:hAnsi="Arial CYR" w:cs="Arial CYR"/>
      <w:color w:val="000000"/>
      <w:sz w:val="16"/>
      <w:szCs w:val="16"/>
      <w:lang w:eastAsia="zh-CN"/>
    </w:rPr>
  </w:style>
  <w:style w:type="paragraph" w:customStyle="1" w:styleId="xl214">
    <w:name w:val="xl214"/>
    <w:basedOn w:val="a"/>
    <w:rsid w:val="003E143E"/>
    <w:pPr>
      <w:pBdr>
        <w:top w:val="single" w:sz="8" w:space="0" w:color="000000"/>
        <w:left w:val="single" w:sz="4" w:space="0" w:color="000000"/>
        <w:bottom w:val="single" w:sz="8" w:space="0" w:color="000000"/>
        <w:right w:val="single" w:sz="4" w:space="0" w:color="000000"/>
      </w:pBdr>
      <w:spacing w:before="280" w:after="280" w:line="240" w:lineRule="auto"/>
      <w:jc w:val="right"/>
    </w:pPr>
    <w:rPr>
      <w:rFonts w:ascii="Arial CYR" w:eastAsia="Times New Roman" w:hAnsi="Arial CYR" w:cs="Arial CYR"/>
      <w:color w:val="000000"/>
      <w:sz w:val="16"/>
      <w:szCs w:val="16"/>
      <w:lang w:eastAsia="zh-CN"/>
    </w:rPr>
  </w:style>
  <w:style w:type="paragraph" w:customStyle="1" w:styleId="xl215">
    <w:name w:val="xl215"/>
    <w:basedOn w:val="a"/>
    <w:rsid w:val="003E143E"/>
    <w:pPr>
      <w:pBdr>
        <w:top w:val="single" w:sz="8" w:space="0" w:color="000000"/>
        <w:left w:val="single" w:sz="4" w:space="0" w:color="000000"/>
        <w:bottom w:val="single" w:sz="8" w:space="0" w:color="000000"/>
        <w:right w:val="single" w:sz="8" w:space="0" w:color="000000"/>
      </w:pBdr>
      <w:spacing w:before="280" w:after="280" w:line="240" w:lineRule="auto"/>
      <w:jc w:val="center"/>
    </w:pPr>
    <w:rPr>
      <w:rFonts w:ascii="Arial CYR" w:eastAsia="Times New Roman" w:hAnsi="Arial CYR" w:cs="Arial CYR"/>
      <w:color w:val="000000"/>
      <w:sz w:val="16"/>
      <w:szCs w:val="16"/>
      <w:lang w:eastAsia="zh-CN"/>
    </w:rPr>
  </w:style>
  <w:style w:type="paragraph" w:customStyle="1" w:styleId="xl216">
    <w:name w:val="xl216"/>
    <w:basedOn w:val="a"/>
    <w:rsid w:val="003E143E"/>
    <w:pPr>
      <w:spacing w:before="280" w:after="280" w:line="240" w:lineRule="auto"/>
      <w:jc w:val="center"/>
    </w:pPr>
    <w:rPr>
      <w:rFonts w:ascii="Arial CYR" w:eastAsia="Times New Roman" w:hAnsi="Arial CYR" w:cs="Arial CYR"/>
      <w:b/>
      <w:bCs/>
      <w:color w:val="000000"/>
      <w:sz w:val="24"/>
      <w:szCs w:val="24"/>
      <w:lang w:eastAsia="zh-CN"/>
    </w:rPr>
  </w:style>
  <w:style w:type="paragraph" w:customStyle="1" w:styleId="xl217">
    <w:name w:val="xl217"/>
    <w:basedOn w:val="a"/>
    <w:rsid w:val="003E143E"/>
    <w:pPr>
      <w:spacing w:before="280" w:after="280" w:line="240" w:lineRule="auto"/>
      <w:jc w:val="center"/>
    </w:pPr>
    <w:rPr>
      <w:rFonts w:ascii="Arial CYR" w:eastAsia="Times New Roman" w:hAnsi="Arial CYR" w:cs="Arial CYR"/>
      <w:b/>
      <w:bCs/>
      <w:color w:val="000000"/>
      <w:sz w:val="24"/>
      <w:szCs w:val="24"/>
      <w:lang w:eastAsia="zh-CN"/>
    </w:rPr>
  </w:style>
  <w:style w:type="paragraph" w:customStyle="1" w:styleId="xl218">
    <w:name w:val="xl218"/>
    <w:basedOn w:val="a"/>
    <w:rsid w:val="003E143E"/>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Arial CYR" w:eastAsia="Times New Roman" w:hAnsi="Arial CYR" w:cs="Arial CYR"/>
      <w:color w:val="000000"/>
      <w:sz w:val="16"/>
      <w:szCs w:val="16"/>
      <w:lang w:eastAsia="zh-CN"/>
    </w:rPr>
  </w:style>
  <w:style w:type="paragraph" w:customStyle="1" w:styleId="xl219">
    <w:name w:val="xl219"/>
    <w:basedOn w:val="a"/>
    <w:rsid w:val="003E143E"/>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Arial CYR" w:eastAsia="Times New Roman" w:hAnsi="Arial CYR" w:cs="Arial CYR"/>
      <w:color w:val="000000"/>
      <w:sz w:val="16"/>
      <w:szCs w:val="16"/>
      <w:lang w:eastAsia="zh-CN"/>
    </w:rPr>
  </w:style>
  <w:style w:type="paragraph" w:customStyle="1" w:styleId="xl220">
    <w:name w:val="xl220"/>
    <w:basedOn w:val="a"/>
    <w:rsid w:val="003E143E"/>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Arial CYR" w:eastAsia="Times New Roman" w:hAnsi="Arial CYR" w:cs="Arial CYR"/>
      <w:color w:val="000000"/>
      <w:sz w:val="16"/>
      <w:szCs w:val="16"/>
      <w:lang w:eastAsia="zh-CN"/>
    </w:rPr>
  </w:style>
  <w:style w:type="paragraph" w:customStyle="1" w:styleId="xl221">
    <w:name w:val="xl221"/>
    <w:basedOn w:val="a"/>
    <w:rsid w:val="003E143E"/>
    <w:pPr>
      <w:pBdr>
        <w:top w:val="single" w:sz="4" w:space="0" w:color="000000"/>
        <w:left w:val="single" w:sz="4" w:space="0" w:color="000000"/>
        <w:bottom w:val="single" w:sz="4" w:space="0" w:color="000000"/>
        <w:right w:val="single" w:sz="4" w:space="0" w:color="000000"/>
      </w:pBdr>
      <w:spacing w:before="280" w:after="280" w:line="240" w:lineRule="auto"/>
      <w:jc w:val="center"/>
      <w:textAlignment w:val="top"/>
    </w:pPr>
    <w:rPr>
      <w:rFonts w:ascii="Arial CYR" w:eastAsia="Times New Roman" w:hAnsi="Arial CYR" w:cs="Arial CYR"/>
      <w:color w:val="000000"/>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14</Pages>
  <Words>4573</Words>
  <Characters>26072</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Амелин И.И.</dc:creator>
  <dc:description/>
  <cp:lastModifiedBy>Амелин </cp:lastModifiedBy>
  <cp:revision>5</cp:revision>
  <cp:lastPrinted>2023-05-15T11:15:00Z</cp:lastPrinted>
  <dcterms:created xsi:type="dcterms:W3CDTF">2023-10-27T09:21:00Z</dcterms:created>
  <dcterms:modified xsi:type="dcterms:W3CDTF">2023-10-27T10:32:00Z</dcterms:modified>
  <dc:language>ru-RU</dc:language>
</cp:coreProperties>
</file>